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58" w:rsidRPr="00500CC3" w:rsidRDefault="00357A6F">
      <w:pPr>
        <w:rPr>
          <w:i/>
        </w:rPr>
      </w:pPr>
      <w:r>
        <w:rPr>
          <w:b/>
        </w:rPr>
        <w:t xml:space="preserve">                                                                                                                          </w:t>
      </w:r>
      <w:r w:rsidR="00500CC3">
        <w:rPr>
          <w:b/>
        </w:rPr>
        <w:t>Технологическая  карта  урока</w:t>
      </w:r>
    </w:p>
    <w:p w:rsidR="00746B0D" w:rsidRPr="00500CC3" w:rsidRDefault="001E1458">
      <w:r w:rsidRPr="00500CC3">
        <w:rPr>
          <w:i/>
        </w:rPr>
        <w:t>Ф.И.О. учителя:</w:t>
      </w:r>
      <w:r>
        <w:t xml:space="preserve"> </w:t>
      </w:r>
      <w:proofErr w:type="spellStart"/>
      <w:r>
        <w:t>Епишова</w:t>
      </w:r>
      <w:proofErr w:type="spellEnd"/>
      <w:r>
        <w:t xml:space="preserve"> Татьяна Николаевна</w:t>
      </w:r>
      <w:r w:rsidR="00AA7E3D">
        <w:t xml:space="preserve">             </w:t>
      </w:r>
      <w:r w:rsidR="00500CC3">
        <w:t xml:space="preserve">    </w:t>
      </w:r>
    </w:p>
    <w:p w:rsidR="00AA7E3D" w:rsidRDefault="00AA7E3D" w:rsidP="00AA7E3D">
      <w:pPr>
        <w:spacing w:line="240" w:lineRule="auto"/>
      </w:pPr>
      <w:r w:rsidRPr="00BC23BB">
        <w:rPr>
          <w:i/>
        </w:rPr>
        <w:t>Учебный  предмет:</w:t>
      </w:r>
      <w:r>
        <w:t xml:space="preserve"> литературное  чтение.</w:t>
      </w:r>
    </w:p>
    <w:p w:rsidR="00500CC3" w:rsidRDefault="00AA7E3D" w:rsidP="00AA7E3D">
      <w:pPr>
        <w:spacing w:line="240" w:lineRule="auto"/>
      </w:pPr>
      <w:r w:rsidRPr="00BC23BB">
        <w:rPr>
          <w:i/>
        </w:rPr>
        <w:t>Класс:</w:t>
      </w:r>
      <w:r>
        <w:t xml:space="preserve"> 1</w:t>
      </w:r>
      <w:r w:rsidR="00BC23BB">
        <w:t xml:space="preserve"> класс</w:t>
      </w:r>
    </w:p>
    <w:p w:rsidR="00AA7E3D" w:rsidRDefault="00AA7E3D" w:rsidP="00AA7E3D">
      <w:pPr>
        <w:spacing w:line="240" w:lineRule="auto"/>
      </w:pPr>
      <w:r w:rsidRPr="00BC23BB">
        <w:rPr>
          <w:i/>
        </w:rPr>
        <w:t>Автор  УМК (программы  учебного  курса):</w:t>
      </w:r>
      <w:r>
        <w:t xml:space="preserve"> </w:t>
      </w:r>
      <w:r w:rsidR="001F48DC">
        <w:t xml:space="preserve"> Литературное чтение 1 класс («Перспективная начальная школа»)</w:t>
      </w:r>
      <w:proofErr w:type="gramStart"/>
      <w:r w:rsidR="001F48DC">
        <w:t>.</w:t>
      </w:r>
      <w:r w:rsidR="00A9622F">
        <w:t>а</w:t>
      </w:r>
      <w:proofErr w:type="gramEnd"/>
      <w:r w:rsidR="00A9622F">
        <w:t xml:space="preserve">втор: </w:t>
      </w:r>
      <w:proofErr w:type="spellStart"/>
      <w:r w:rsidR="00A9622F">
        <w:t>Н.А.Чураков</w:t>
      </w:r>
      <w:proofErr w:type="gramStart"/>
      <w:r w:rsidR="00A9622F">
        <w:t>а</w:t>
      </w:r>
      <w:proofErr w:type="spellEnd"/>
      <w:r w:rsidR="00BC23BB">
        <w:t>-</w:t>
      </w:r>
      <w:proofErr w:type="gramEnd"/>
      <w:r w:rsidR="00BC23BB">
        <w:t xml:space="preserve"> </w:t>
      </w:r>
      <w:proofErr w:type="spellStart"/>
      <w:r w:rsidR="00BC23BB">
        <w:t>М.:Академкнига</w:t>
      </w:r>
      <w:proofErr w:type="spellEnd"/>
      <w:r w:rsidR="00BC23BB" w:rsidRPr="00745E95">
        <w:t>/</w:t>
      </w:r>
      <w:r w:rsidR="00BC23BB">
        <w:t>Учебник, 2010);те</w:t>
      </w:r>
      <w:r w:rsidR="00A9622F">
        <w:t>традь на печатной основе (автор</w:t>
      </w:r>
      <w:r w:rsidR="00BC23BB">
        <w:t xml:space="preserve">: </w:t>
      </w:r>
      <w:proofErr w:type="spellStart"/>
      <w:r w:rsidR="00A9622F">
        <w:t>Малаховская</w:t>
      </w:r>
      <w:proofErr w:type="spellEnd"/>
      <w:r w:rsidR="00A9622F">
        <w:t xml:space="preserve"> О.В. под ред. Н.А. </w:t>
      </w:r>
      <w:proofErr w:type="spellStart"/>
      <w:r w:rsidR="00A9622F">
        <w:t>Чураковой</w:t>
      </w:r>
      <w:proofErr w:type="spellEnd"/>
      <w:r w:rsidR="00A9622F" w:rsidRPr="00A9622F">
        <w:t xml:space="preserve"> </w:t>
      </w:r>
      <w:proofErr w:type="spellStart"/>
      <w:r w:rsidR="00A9622F">
        <w:t>М.:Академкнига</w:t>
      </w:r>
      <w:proofErr w:type="spellEnd"/>
      <w:r w:rsidR="00A9622F" w:rsidRPr="00745E95">
        <w:t>/</w:t>
      </w:r>
      <w:r w:rsidR="00A9622F">
        <w:t>Учебник, 2010</w:t>
      </w:r>
      <w:proofErr w:type="gramStart"/>
      <w:r w:rsidR="00A9622F">
        <w:t xml:space="preserve"> )</w:t>
      </w:r>
      <w:proofErr w:type="gramEnd"/>
    </w:p>
    <w:p w:rsidR="00BC23BB" w:rsidRDefault="00BC23BB" w:rsidP="00AA7E3D">
      <w:pPr>
        <w:spacing w:line="240" w:lineRule="auto"/>
      </w:pPr>
      <w:r w:rsidRPr="00BC23BB">
        <w:rPr>
          <w:i/>
        </w:rPr>
        <w:t>Тема урока:</w:t>
      </w:r>
      <w:r>
        <w:rPr>
          <w:i/>
        </w:rPr>
        <w:t xml:space="preserve"> </w:t>
      </w:r>
      <w:r w:rsidRPr="00BC23BB">
        <w:t>«Как устроена загадка».</w:t>
      </w:r>
    </w:p>
    <w:p w:rsidR="00500CC3" w:rsidRDefault="00500CC3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00CC3">
        <w:rPr>
          <w:rFonts w:ascii="Times New Roman" w:eastAsia="Calibri" w:hAnsi="Times New Roman"/>
          <w:i/>
          <w:spacing w:val="-1"/>
          <w:sz w:val="24"/>
          <w:szCs w:val="24"/>
          <w:lang w:eastAsia="en-US"/>
        </w:rPr>
        <w:t>Место и роль урока в изучаемой теме:</w:t>
      </w:r>
      <w:r w:rsidRPr="00500CC3">
        <w:rPr>
          <w:rFonts w:ascii="Times New Roman" w:eastAsia="Calibri" w:hAnsi="Times New Roman"/>
          <w:spacing w:val="-1"/>
          <w:sz w:val="24"/>
          <w:szCs w:val="24"/>
          <w:lang w:eastAsia="en-US"/>
        </w:rPr>
        <w:t xml:space="preserve"> </w:t>
      </w:r>
      <w:r w:rsidRPr="00500CC3">
        <w:rPr>
          <w:rFonts w:ascii="Times New Roman" w:eastAsia="Calibri" w:hAnsi="Times New Roman"/>
          <w:iCs/>
          <w:spacing w:val="-1"/>
          <w:sz w:val="24"/>
          <w:szCs w:val="24"/>
          <w:lang w:eastAsia="en-US"/>
        </w:rPr>
        <w:t>первый урок по теме</w:t>
      </w:r>
      <w:r w:rsidRPr="00500CC3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C23BB" w:rsidRDefault="00BC23BB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rPr>
          <w:i/>
        </w:rPr>
        <w:t>Тип урока:</w:t>
      </w:r>
      <w:r>
        <w:t xml:space="preserve"> открытие нового знания.</w:t>
      </w:r>
    </w:p>
    <w:p w:rsidR="00D72760" w:rsidRDefault="00D72760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rPr>
          <w:i/>
        </w:rPr>
        <w:t xml:space="preserve">Цели урока: </w:t>
      </w:r>
      <w:r w:rsidRPr="00D72760">
        <w:t>создать условия,</w:t>
      </w:r>
      <w:r>
        <w:rPr>
          <w:i/>
        </w:rPr>
        <w:t xml:space="preserve"> </w:t>
      </w:r>
      <w:r>
        <w:t>чтобы учащиеся через деятельность узнали:</w:t>
      </w:r>
    </w:p>
    <w:p w:rsidR="00D72760" w:rsidRDefault="00D72760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t xml:space="preserve">                        - приёмы построения загадки; </w:t>
      </w:r>
    </w:p>
    <w:p w:rsidR="007E7CA2" w:rsidRDefault="007E7CA2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t xml:space="preserve">                        - из каких частей состоит загадка;</w:t>
      </w:r>
    </w:p>
    <w:p w:rsidR="007E7CA2" w:rsidRDefault="007E7CA2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t xml:space="preserve">                        - поучились сочинять загадку;</w:t>
      </w:r>
    </w:p>
    <w:p w:rsidR="007E7CA2" w:rsidRDefault="007E7CA2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t xml:space="preserve">                        - пробовали формулировать учебную задачу, делать выводы, сотрудничать.</w:t>
      </w:r>
    </w:p>
    <w:p w:rsidR="007E7CA2" w:rsidRDefault="007E7CA2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  <w:rPr>
          <w:i/>
        </w:rPr>
      </w:pPr>
      <w:proofErr w:type="gramStart"/>
      <w:r>
        <w:rPr>
          <w:i/>
        </w:rPr>
        <w:t>Формируемые</w:t>
      </w:r>
      <w:proofErr w:type="gramEnd"/>
      <w:r>
        <w:rPr>
          <w:i/>
        </w:rPr>
        <w:t xml:space="preserve"> УУД средствами урока:</w:t>
      </w:r>
    </w:p>
    <w:p w:rsidR="007E7CA2" w:rsidRDefault="007E7CA2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  <w:rPr>
          <w:i/>
        </w:rPr>
      </w:pPr>
      <w:r>
        <w:rPr>
          <w:i/>
        </w:rPr>
        <w:t xml:space="preserve">             Личностные УУД:</w:t>
      </w:r>
    </w:p>
    <w:p w:rsidR="007E7CA2" w:rsidRDefault="007E7CA2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rPr>
          <w:i/>
        </w:rPr>
        <w:t xml:space="preserve">                          </w:t>
      </w:r>
      <w:proofErr w:type="gramStart"/>
      <w:r>
        <w:t xml:space="preserve">- самоопределение (система знаний, ориентирующая детей оказывать помощь сквозным героям (Маше и Мише), которые в этом </w:t>
      </w:r>
      <w:proofErr w:type="gramEnd"/>
    </w:p>
    <w:p w:rsidR="007E7CA2" w:rsidRDefault="007E7CA2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t xml:space="preserve">                                                                нуждаются при решении трудных задач)</w:t>
      </w:r>
    </w:p>
    <w:p w:rsidR="007E7CA2" w:rsidRDefault="004A1B54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  <w:rPr>
          <w:i/>
        </w:rPr>
      </w:pPr>
      <w:r>
        <w:t xml:space="preserve">             </w:t>
      </w:r>
      <w:r>
        <w:rPr>
          <w:i/>
        </w:rPr>
        <w:t>Регулятивные УУД:</w:t>
      </w:r>
    </w:p>
    <w:p w:rsidR="00A9622F" w:rsidRDefault="00A9622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rPr>
          <w:i/>
        </w:rPr>
        <w:t xml:space="preserve">                         </w:t>
      </w:r>
      <w:r>
        <w:t xml:space="preserve"> - контроль и самоконтроль процесса и результатов учебной деятельности</w:t>
      </w:r>
    </w:p>
    <w:p w:rsidR="00A9622F" w:rsidRDefault="00A9622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  <w:rPr>
          <w:i/>
        </w:rPr>
      </w:pPr>
      <w:r>
        <w:t xml:space="preserve">              </w:t>
      </w:r>
      <w:r>
        <w:rPr>
          <w:i/>
        </w:rPr>
        <w:t>Познавательные</w:t>
      </w:r>
      <w:r w:rsidR="001D705F">
        <w:rPr>
          <w:i/>
        </w:rPr>
        <w:t xml:space="preserve"> </w:t>
      </w:r>
      <w:r>
        <w:rPr>
          <w:i/>
        </w:rPr>
        <w:t>(информационные)</w:t>
      </w:r>
      <w:r w:rsidR="001D705F">
        <w:rPr>
          <w:i/>
        </w:rPr>
        <w:t xml:space="preserve"> УУД:</w:t>
      </w:r>
    </w:p>
    <w:p w:rsidR="001D705F" w:rsidRDefault="001D705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rPr>
          <w:i/>
        </w:rPr>
        <w:lastRenderedPageBreak/>
        <w:t xml:space="preserve">                        </w:t>
      </w:r>
      <w:r>
        <w:t xml:space="preserve"> - поиск и выделение необходимой информации</w:t>
      </w:r>
    </w:p>
    <w:p w:rsidR="001D705F" w:rsidRDefault="001D705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  <w:rPr>
          <w:i/>
        </w:rPr>
      </w:pPr>
      <w:r>
        <w:t xml:space="preserve">                   </w:t>
      </w:r>
      <w:r>
        <w:rPr>
          <w:i/>
        </w:rPr>
        <w:t>Познавательные (логические) УУД:</w:t>
      </w:r>
    </w:p>
    <w:p w:rsidR="001D705F" w:rsidRDefault="001D705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rPr>
          <w:i/>
        </w:rPr>
        <w:t xml:space="preserve">                        </w:t>
      </w:r>
      <w:r>
        <w:t>- анализ объектов с целью выделения в них существенных признаков</w:t>
      </w:r>
    </w:p>
    <w:p w:rsidR="001D705F" w:rsidRDefault="001D705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  <w:rPr>
          <w:i/>
        </w:rPr>
      </w:pPr>
      <w:r>
        <w:t xml:space="preserve">                   </w:t>
      </w:r>
      <w:r>
        <w:rPr>
          <w:i/>
        </w:rPr>
        <w:t>Коммуникативные УУД:</w:t>
      </w:r>
    </w:p>
    <w:p w:rsidR="001D705F" w:rsidRDefault="001D705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rPr>
          <w:i/>
        </w:rPr>
        <w:t xml:space="preserve">                       </w:t>
      </w:r>
      <w:r>
        <w:t>- инициативное сотрудничество</w:t>
      </w:r>
    </w:p>
    <w:p w:rsidR="001D705F" w:rsidRPr="001D705F" w:rsidRDefault="001D705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</w:pPr>
      <w:r>
        <w:t xml:space="preserve">                      - коммуникация и взаимодействие.</w:t>
      </w:r>
    </w:p>
    <w:p w:rsidR="00A9622F" w:rsidRPr="00A9622F" w:rsidRDefault="00A9622F" w:rsidP="00500CC3">
      <w:pPr>
        <w:shd w:val="clear" w:color="auto" w:fill="FFFFFF"/>
        <w:tabs>
          <w:tab w:val="left" w:pos="0"/>
          <w:tab w:val="left" w:leader="underscore" w:pos="11549"/>
        </w:tabs>
        <w:spacing w:line="250" w:lineRule="exact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1535"/>
        <w:gridCol w:w="24"/>
        <w:gridCol w:w="1896"/>
        <w:gridCol w:w="1919"/>
        <w:gridCol w:w="13"/>
        <w:gridCol w:w="1907"/>
        <w:gridCol w:w="1920"/>
        <w:gridCol w:w="786"/>
      </w:tblGrid>
      <w:tr w:rsidR="00330D64" w:rsidTr="00252952">
        <w:tc>
          <w:tcPr>
            <w:tcW w:w="2802" w:type="dxa"/>
          </w:tcPr>
          <w:p w:rsidR="00330D64" w:rsidRDefault="00330D64" w:rsidP="00065410">
            <w:pPr>
              <w:jc w:val="center"/>
            </w:pPr>
            <w:r>
              <w:t>Деятельность учителя</w:t>
            </w:r>
          </w:p>
        </w:tc>
        <w:tc>
          <w:tcPr>
            <w:tcW w:w="11984" w:type="dxa"/>
            <w:gridSpan w:val="9"/>
          </w:tcPr>
          <w:p w:rsidR="00330D64" w:rsidRDefault="00F474A3" w:rsidP="00065410">
            <w:pPr>
              <w:jc w:val="center"/>
            </w:pPr>
            <w:r>
              <w:t xml:space="preserve">Деятельность </w:t>
            </w:r>
            <w:proofErr w:type="spellStart"/>
            <w:r w:rsidR="00330D64">
              <w:t>учающихся</w:t>
            </w:r>
            <w:proofErr w:type="spellEnd"/>
          </w:p>
        </w:tc>
      </w:tr>
      <w:tr w:rsidR="00065410" w:rsidTr="00252952">
        <w:tc>
          <w:tcPr>
            <w:tcW w:w="2802" w:type="dxa"/>
          </w:tcPr>
          <w:p w:rsidR="00330D64" w:rsidRDefault="00330D64" w:rsidP="00065410">
            <w:pPr>
              <w:jc w:val="center"/>
            </w:pPr>
          </w:p>
        </w:tc>
        <w:tc>
          <w:tcPr>
            <w:tcW w:w="3543" w:type="dxa"/>
            <w:gridSpan w:val="3"/>
          </w:tcPr>
          <w:p w:rsidR="00330D64" w:rsidRDefault="00065410" w:rsidP="00065410">
            <w:pPr>
              <w:jc w:val="center"/>
            </w:pPr>
            <w:r>
              <w:t>Познавательная</w:t>
            </w:r>
          </w:p>
        </w:tc>
        <w:tc>
          <w:tcPr>
            <w:tcW w:w="3828" w:type="dxa"/>
            <w:gridSpan w:val="3"/>
          </w:tcPr>
          <w:p w:rsidR="00330D64" w:rsidRDefault="00065410" w:rsidP="00065410">
            <w:pPr>
              <w:jc w:val="center"/>
            </w:pPr>
            <w:r>
              <w:t>Коммуникативная</w:t>
            </w:r>
          </w:p>
        </w:tc>
        <w:tc>
          <w:tcPr>
            <w:tcW w:w="3827" w:type="dxa"/>
            <w:gridSpan w:val="2"/>
          </w:tcPr>
          <w:p w:rsidR="00330D64" w:rsidRDefault="00065410" w:rsidP="00065410">
            <w:pPr>
              <w:jc w:val="center"/>
            </w:pPr>
            <w:r>
              <w:t>Регулятивная</w:t>
            </w:r>
          </w:p>
        </w:tc>
        <w:tc>
          <w:tcPr>
            <w:tcW w:w="786" w:type="dxa"/>
          </w:tcPr>
          <w:p w:rsidR="00330D64" w:rsidRPr="00065410" w:rsidRDefault="00065410" w:rsidP="00065410">
            <w:pPr>
              <w:jc w:val="center"/>
              <w:rPr>
                <w:sz w:val="16"/>
                <w:szCs w:val="16"/>
              </w:rPr>
            </w:pPr>
            <w:r w:rsidRPr="00065410">
              <w:rPr>
                <w:sz w:val="16"/>
                <w:szCs w:val="16"/>
              </w:rPr>
              <w:t>время</w:t>
            </w:r>
          </w:p>
        </w:tc>
      </w:tr>
      <w:tr w:rsidR="00065410" w:rsidTr="00252952">
        <w:tc>
          <w:tcPr>
            <w:tcW w:w="2802" w:type="dxa"/>
          </w:tcPr>
          <w:p w:rsidR="00BC23BB" w:rsidRDefault="00BC23BB" w:rsidP="00AA7E3D"/>
        </w:tc>
        <w:tc>
          <w:tcPr>
            <w:tcW w:w="1984" w:type="dxa"/>
          </w:tcPr>
          <w:p w:rsidR="00BC23BB" w:rsidRDefault="00065410" w:rsidP="00AA7E3D">
            <w:r>
              <w:t>Осуществляемые действия</w:t>
            </w:r>
          </w:p>
        </w:tc>
        <w:tc>
          <w:tcPr>
            <w:tcW w:w="1535" w:type="dxa"/>
          </w:tcPr>
          <w:p w:rsidR="00BC23BB" w:rsidRDefault="00065410" w:rsidP="00AA7E3D">
            <w:r>
              <w:t>Формируемые способы действия</w:t>
            </w:r>
          </w:p>
        </w:tc>
        <w:tc>
          <w:tcPr>
            <w:tcW w:w="1920" w:type="dxa"/>
            <w:gridSpan w:val="2"/>
          </w:tcPr>
          <w:p w:rsidR="00BC23BB" w:rsidRDefault="00065410" w:rsidP="00AA7E3D">
            <w:r>
              <w:t>Осуществляемые действия</w:t>
            </w:r>
          </w:p>
        </w:tc>
        <w:tc>
          <w:tcPr>
            <w:tcW w:w="1919" w:type="dxa"/>
          </w:tcPr>
          <w:p w:rsidR="00BC23BB" w:rsidRDefault="00065410" w:rsidP="00AA7E3D">
            <w:r>
              <w:t>Формируемые способы действия</w:t>
            </w:r>
          </w:p>
        </w:tc>
        <w:tc>
          <w:tcPr>
            <w:tcW w:w="1920" w:type="dxa"/>
            <w:gridSpan w:val="2"/>
          </w:tcPr>
          <w:p w:rsidR="00BC23BB" w:rsidRDefault="00065410" w:rsidP="00AA7E3D">
            <w:r>
              <w:t>Осуществляемые действия</w:t>
            </w:r>
          </w:p>
        </w:tc>
        <w:tc>
          <w:tcPr>
            <w:tcW w:w="1920" w:type="dxa"/>
          </w:tcPr>
          <w:p w:rsidR="00BC23BB" w:rsidRDefault="00065410" w:rsidP="00AA7E3D">
            <w:r>
              <w:t>Формируемые способы действия</w:t>
            </w:r>
          </w:p>
        </w:tc>
        <w:tc>
          <w:tcPr>
            <w:tcW w:w="786" w:type="dxa"/>
          </w:tcPr>
          <w:p w:rsidR="00BC23BB" w:rsidRPr="00065410" w:rsidRDefault="00065410" w:rsidP="00065410">
            <w:pPr>
              <w:jc w:val="center"/>
              <w:rPr>
                <w:sz w:val="16"/>
                <w:szCs w:val="16"/>
              </w:rPr>
            </w:pPr>
            <w:r w:rsidRPr="00065410">
              <w:rPr>
                <w:sz w:val="16"/>
                <w:szCs w:val="16"/>
              </w:rPr>
              <w:t>(мин.)</w:t>
            </w:r>
          </w:p>
        </w:tc>
      </w:tr>
      <w:tr w:rsidR="00065410" w:rsidTr="00252952">
        <w:tc>
          <w:tcPr>
            <w:tcW w:w="2802" w:type="dxa"/>
          </w:tcPr>
          <w:p w:rsidR="00BC23BB" w:rsidRDefault="00065410" w:rsidP="00031AD2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BC23BB" w:rsidRDefault="00065410" w:rsidP="00031AD2">
            <w:pPr>
              <w:jc w:val="center"/>
            </w:pPr>
            <w:r>
              <w:t>2</w:t>
            </w:r>
          </w:p>
        </w:tc>
        <w:tc>
          <w:tcPr>
            <w:tcW w:w="1535" w:type="dxa"/>
          </w:tcPr>
          <w:p w:rsidR="00BC23BB" w:rsidRDefault="00065410" w:rsidP="00031AD2">
            <w:pPr>
              <w:jc w:val="center"/>
            </w:pPr>
            <w:r>
              <w:t>3</w:t>
            </w:r>
          </w:p>
        </w:tc>
        <w:tc>
          <w:tcPr>
            <w:tcW w:w="1920" w:type="dxa"/>
            <w:gridSpan w:val="2"/>
          </w:tcPr>
          <w:p w:rsidR="00BC23BB" w:rsidRDefault="00065410" w:rsidP="00031AD2">
            <w:pPr>
              <w:jc w:val="center"/>
            </w:pPr>
            <w:r>
              <w:t>4</w:t>
            </w:r>
          </w:p>
        </w:tc>
        <w:tc>
          <w:tcPr>
            <w:tcW w:w="1919" w:type="dxa"/>
          </w:tcPr>
          <w:p w:rsidR="00BC23BB" w:rsidRDefault="00065410" w:rsidP="00031AD2">
            <w:pPr>
              <w:jc w:val="center"/>
            </w:pPr>
            <w:r>
              <w:t>5</w:t>
            </w:r>
          </w:p>
        </w:tc>
        <w:tc>
          <w:tcPr>
            <w:tcW w:w="1920" w:type="dxa"/>
            <w:gridSpan w:val="2"/>
          </w:tcPr>
          <w:p w:rsidR="00BC23BB" w:rsidRDefault="00065410" w:rsidP="00031AD2">
            <w:pPr>
              <w:jc w:val="center"/>
            </w:pPr>
            <w:r>
              <w:t>6</w:t>
            </w:r>
          </w:p>
        </w:tc>
        <w:tc>
          <w:tcPr>
            <w:tcW w:w="1920" w:type="dxa"/>
          </w:tcPr>
          <w:p w:rsidR="00BC23BB" w:rsidRDefault="00065410" w:rsidP="00031AD2">
            <w:pPr>
              <w:jc w:val="center"/>
            </w:pPr>
            <w:r>
              <w:t>7</w:t>
            </w:r>
          </w:p>
        </w:tc>
        <w:tc>
          <w:tcPr>
            <w:tcW w:w="786" w:type="dxa"/>
          </w:tcPr>
          <w:p w:rsidR="00BC23BB" w:rsidRDefault="00065410" w:rsidP="00031AD2">
            <w:pPr>
              <w:jc w:val="center"/>
            </w:pPr>
            <w:r>
              <w:t>8</w:t>
            </w:r>
          </w:p>
        </w:tc>
      </w:tr>
      <w:tr w:rsidR="00065410" w:rsidTr="00252952">
        <w:tc>
          <w:tcPr>
            <w:tcW w:w="2802" w:type="dxa"/>
          </w:tcPr>
          <w:p w:rsidR="00EC3D7F" w:rsidRPr="00EC3D7F" w:rsidRDefault="00EC3D7F" w:rsidP="00EC3D7F">
            <w:pPr>
              <w:suppressAutoHyphens/>
              <w:snapToGrid w:val="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1.Самоопределение  к  деятельности.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Внимание, проверь, дружок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Готов ли,  ты  начать  урок?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Всё ль  на  месте? Всё ль  в  порядке?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Поприветствуем  гостей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Улыбнёмся  им  скорей.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И  друг  другу  улыбнитесь.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Теперь  правильно  садимся.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</w:t>
            </w:r>
            <w:proofErr w:type="gramStart"/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>Будем с вами не ленится</w:t>
            </w:r>
            <w:proofErr w:type="gramEnd"/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, </w:t>
            </w:r>
          </w:p>
          <w:p w:rsidR="00EC3D7F" w:rsidRPr="00EC3D7F" w:rsidRDefault="00EC3D7F" w:rsidP="00EC3D7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C3D7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Дружно  новому  учиться?</w:t>
            </w:r>
          </w:p>
          <w:p w:rsidR="00065410" w:rsidRPr="00987B8C" w:rsidRDefault="00065410" w:rsidP="00AA7E3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65410" w:rsidRPr="00987B8C" w:rsidRDefault="00065410" w:rsidP="00AA7E3D">
            <w:pPr>
              <w:rPr>
                <w:sz w:val="20"/>
                <w:szCs w:val="20"/>
              </w:rPr>
            </w:pPr>
          </w:p>
          <w:p w:rsidR="00EC3D7F" w:rsidRPr="00987B8C" w:rsidRDefault="00EC3D7F" w:rsidP="00AA7E3D">
            <w:pPr>
              <w:rPr>
                <w:sz w:val="20"/>
                <w:szCs w:val="20"/>
              </w:rPr>
            </w:pPr>
          </w:p>
          <w:p w:rsidR="00EC3D7F" w:rsidRPr="00987B8C" w:rsidRDefault="00EC3D7F" w:rsidP="00AA7E3D">
            <w:pPr>
              <w:rPr>
                <w:sz w:val="20"/>
                <w:szCs w:val="20"/>
              </w:rPr>
            </w:pPr>
          </w:p>
          <w:p w:rsidR="00987B8C" w:rsidRPr="00987B8C" w:rsidRDefault="00987B8C" w:rsidP="00AA7E3D">
            <w:pPr>
              <w:rPr>
                <w:sz w:val="20"/>
                <w:szCs w:val="20"/>
              </w:rPr>
            </w:pPr>
            <w:r w:rsidRPr="00987B8C">
              <w:rPr>
                <w:sz w:val="20"/>
                <w:szCs w:val="20"/>
              </w:rPr>
              <w:t>Проверяют готовность к уроку</w:t>
            </w:r>
          </w:p>
          <w:p w:rsidR="00EC3D7F" w:rsidRPr="00987B8C" w:rsidRDefault="00987B8C" w:rsidP="00AA7E3D">
            <w:pPr>
              <w:rPr>
                <w:sz w:val="20"/>
                <w:szCs w:val="20"/>
              </w:rPr>
            </w:pPr>
            <w:r w:rsidRPr="00987B8C">
              <w:rPr>
                <w:sz w:val="20"/>
                <w:szCs w:val="20"/>
              </w:rPr>
              <w:t>улыбаются</w:t>
            </w:r>
          </w:p>
          <w:p w:rsidR="00EC3D7F" w:rsidRPr="00987B8C" w:rsidRDefault="00EC3D7F" w:rsidP="00AA7E3D">
            <w:pPr>
              <w:rPr>
                <w:sz w:val="20"/>
                <w:szCs w:val="20"/>
              </w:rPr>
            </w:pPr>
          </w:p>
          <w:p w:rsidR="00EC3D7F" w:rsidRPr="00987B8C" w:rsidRDefault="00EC3D7F" w:rsidP="00AA7E3D">
            <w:pPr>
              <w:rPr>
                <w:sz w:val="20"/>
                <w:szCs w:val="20"/>
              </w:rPr>
            </w:pPr>
          </w:p>
          <w:p w:rsidR="00EC3D7F" w:rsidRPr="00987B8C" w:rsidRDefault="00EC3D7F" w:rsidP="00AA7E3D">
            <w:pPr>
              <w:rPr>
                <w:sz w:val="20"/>
                <w:szCs w:val="20"/>
              </w:rPr>
            </w:pPr>
          </w:p>
          <w:p w:rsidR="00EC3D7F" w:rsidRPr="00987B8C" w:rsidRDefault="00987B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садятся</w:t>
            </w:r>
          </w:p>
          <w:p w:rsidR="00EC3D7F" w:rsidRPr="00987B8C" w:rsidRDefault="00EC3D7F" w:rsidP="00AA7E3D">
            <w:pPr>
              <w:rPr>
                <w:sz w:val="20"/>
                <w:szCs w:val="20"/>
              </w:rPr>
            </w:pPr>
          </w:p>
          <w:p w:rsidR="00EC3D7F" w:rsidRPr="00987B8C" w:rsidRDefault="00EC3D7F" w:rsidP="00AA7E3D">
            <w:pPr>
              <w:rPr>
                <w:sz w:val="20"/>
                <w:szCs w:val="20"/>
              </w:rPr>
            </w:pPr>
          </w:p>
          <w:p w:rsidR="00EC3D7F" w:rsidRPr="00987B8C" w:rsidRDefault="00EC3D7F" w:rsidP="00AA7E3D">
            <w:pPr>
              <w:rPr>
                <w:sz w:val="20"/>
                <w:szCs w:val="20"/>
              </w:rPr>
            </w:pPr>
            <w:r w:rsidRPr="00987B8C">
              <w:rPr>
                <w:sz w:val="20"/>
                <w:szCs w:val="20"/>
              </w:rPr>
              <w:t>Отвечают (да)</w:t>
            </w:r>
          </w:p>
        </w:tc>
        <w:tc>
          <w:tcPr>
            <w:tcW w:w="1535" w:type="dxa"/>
          </w:tcPr>
          <w:p w:rsidR="00065410" w:rsidRDefault="00987B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</w:t>
            </w:r>
            <w:r w:rsidRPr="00987B8C">
              <w:rPr>
                <w:sz w:val="20"/>
                <w:szCs w:val="20"/>
              </w:rPr>
              <w:t>деляют</w:t>
            </w:r>
            <w:r>
              <w:rPr>
                <w:sz w:val="20"/>
                <w:szCs w:val="20"/>
              </w:rPr>
              <w:t xml:space="preserve"> информацию.</w:t>
            </w:r>
          </w:p>
          <w:p w:rsidR="00987B8C" w:rsidRPr="00987B8C" w:rsidRDefault="00987B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действия по этой информации.</w:t>
            </w:r>
          </w:p>
        </w:tc>
        <w:tc>
          <w:tcPr>
            <w:tcW w:w="1920" w:type="dxa"/>
            <w:gridSpan w:val="2"/>
          </w:tcPr>
          <w:p w:rsidR="00065410" w:rsidRPr="00987B8C" w:rsidRDefault="00987B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учителем, друг с другом, с гостями.</w:t>
            </w:r>
          </w:p>
        </w:tc>
        <w:tc>
          <w:tcPr>
            <w:tcW w:w="1919" w:type="dxa"/>
          </w:tcPr>
          <w:p w:rsidR="00065410" w:rsidRDefault="00031AD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Слушать собеседника</w:t>
            </w:r>
          </w:p>
          <w:p w:rsidR="00031AD2" w:rsidRPr="00987B8C" w:rsidRDefault="00031AD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Отвечать ему</w:t>
            </w:r>
          </w:p>
        </w:tc>
        <w:tc>
          <w:tcPr>
            <w:tcW w:w="1920" w:type="dxa"/>
            <w:gridSpan w:val="2"/>
          </w:tcPr>
          <w:p w:rsidR="00065410" w:rsidRPr="00987B8C" w:rsidRDefault="00031AD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Контролируют подготовку к уроку, посадку, настрой на урок</w:t>
            </w:r>
          </w:p>
        </w:tc>
        <w:tc>
          <w:tcPr>
            <w:tcW w:w="1920" w:type="dxa"/>
          </w:tcPr>
          <w:p w:rsidR="00065410" w:rsidRPr="00987B8C" w:rsidRDefault="00031AD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Включение</w:t>
            </w:r>
            <w:r w:rsidR="0030763E">
              <w:rPr>
                <w:sz w:val="20"/>
                <w:szCs w:val="20"/>
              </w:rPr>
              <w:t xml:space="preserve"> в деятельность на  личностно-значимом уровне</w:t>
            </w:r>
          </w:p>
        </w:tc>
        <w:tc>
          <w:tcPr>
            <w:tcW w:w="786" w:type="dxa"/>
          </w:tcPr>
          <w:p w:rsidR="00065410" w:rsidRPr="00987B8C" w:rsidRDefault="0030763E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0763E" w:rsidTr="00252952">
        <w:tc>
          <w:tcPr>
            <w:tcW w:w="2802" w:type="dxa"/>
          </w:tcPr>
          <w:p w:rsidR="0030763E" w:rsidRDefault="0030763E" w:rsidP="0030763E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63E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2.Актуализация знаний и мотивация.</w:t>
            </w:r>
          </w:p>
          <w:p w:rsidR="0030763E" w:rsidRPr="00FE2645" w:rsidRDefault="0030763E" w:rsidP="0030763E">
            <w:pPr>
              <w:suppressAutoHyphens/>
              <w:rPr>
                <w:rFonts w:ascii="Times New Roman" w:hAnsi="Times New Roman"/>
                <w:i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i/>
                <w:sz w:val="20"/>
                <w:szCs w:val="20"/>
                <w:u w:val="single"/>
                <w:lang w:eastAsia="ar-SA"/>
              </w:rPr>
              <w:t>1.Организует работу на повторение изученного материала</w:t>
            </w:r>
            <w:proofErr w:type="gramStart"/>
            <w:r w:rsidR="001529A7" w:rsidRPr="00FE2645">
              <w:rPr>
                <w:rFonts w:ascii="Times New Roman" w:hAnsi="Times New Roman"/>
                <w:i/>
                <w:sz w:val="20"/>
                <w:szCs w:val="20"/>
                <w:u w:val="single"/>
                <w:lang w:eastAsia="ar-SA"/>
              </w:rPr>
              <w:t xml:space="preserve"> .</w:t>
            </w:r>
            <w:proofErr w:type="gramEnd"/>
          </w:p>
          <w:p w:rsidR="0030763E" w:rsidRPr="0030763E" w:rsidRDefault="0030763E" w:rsidP="0030763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0763E" w:rsidRPr="0030763E" w:rsidRDefault="0030763E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- Наше путешествие через огороды Бабы яги продолжается. Кот учёный предлагает узнать тему урока.</w:t>
            </w:r>
          </w:p>
          <w:p w:rsidR="0030763E" w:rsidRPr="0030763E" w:rsidRDefault="0030763E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а) И г </w:t>
            </w:r>
            <w:proofErr w:type="gramStart"/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</w:t>
            </w:r>
            <w:proofErr w:type="gramEnd"/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 «Доскажи словечко»</w:t>
            </w:r>
          </w:p>
          <w:p w:rsidR="0030763E" w:rsidRPr="0030763E" w:rsidRDefault="0030763E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</w:p>
          <w:p w:rsidR="0030763E" w:rsidRDefault="0030763E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2.Просит выдвинуть предположение о теме предстоящего урока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1529A7" w:rsidRPr="001529A7" w:rsidRDefault="001529A7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529A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-Попробуйте составить слово из первых букв отгадок.</w:t>
            </w:r>
          </w:p>
          <w:p w:rsidR="001529A7" w:rsidRDefault="001529A7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529A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-Какова же тема урока?</w:t>
            </w:r>
          </w:p>
          <w:p w:rsidR="001529A7" w:rsidRPr="001529A7" w:rsidRDefault="001529A7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3.Организует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деятельность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выявляющую представления детей о загадке.</w:t>
            </w:r>
          </w:p>
          <w:p w:rsidR="001529A7" w:rsidRPr="001529A7" w:rsidRDefault="001529A7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529A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-Миша спрашивает, что такое загадка?</w:t>
            </w:r>
          </w:p>
          <w:p w:rsidR="001529A7" w:rsidRDefault="001529A7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529A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-Кто может ему  ответить?</w:t>
            </w:r>
          </w:p>
          <w:p w:rsidR="001529A7" w:rsidRPr="00FE2645" w:rsidRDefault="001529A7" w:rsidP="001529A7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4.</w:t>
            </w:r>
            <w:r w:rsidR="00B00B43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Проверяет умение ученика работать со словарём  </w:t>
            </w:r>
            <w:proofErr w:type="spellStart"/>
            <w:r w:rsidR="00B00B43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Ожигова</w:t>
            </w:r>
            <w:proofErr w:type="spellEnd"/>
            <w:r w:rsidR="00B00B43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.</w:t>
            </w:r>
          </w:p>
          <w:p w:rsidR="001529A7" w:rsidRPr="00B00B43" w:rsidRDefault="00B00B43" w:rsidP="0030763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00B4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- Зайцева Маша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по моей просьбе работала со словарём, послушаем какое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определение загадки там.</w:t>
            </w: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00B43" w:rsidRDefault="00B00B43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5.Актуализация знаний и умений.</w:t>
            </w:r>
          </w:p>
          <w:p w:rsidR="00FE2645" w:rsidRPr="00FE2645" w:rsidRDefault="00FE2645" w:rsidP="001529A7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Организует актуализацию знаний и умений</w:t>
            </w:r>
          </w:p>
          <w:p w:rsidR="001529A7" w:rsidRPr="001529A7" w:rsidRDefault="001529A7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529A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-Почему вам было очень легко отгадывать загадки?</w:t>
            </w:r>
          </w:p>
          <w:p w:rsidR="001529A7" w:rsidRPr="001529A7" w:rsidRDefault="001529A7" w:rsidP="001529A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529A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-Какие же действия мы можем выполнять с загадкой?</w:t>
            </w:r>
          </w:p>
          <w:p w:rsidR="001529A7" w:rsidRDefault="001529A7" w:rsidP="0030763E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  <w:p w:rsidR="005B552F" w:rsidRPr="00EC3D7F" w:rsidRDefault="005B552F" w:rsidP="0030763E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30763E" w:rsidRDefault="0030763E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1.Ребята цепочкой загадывают подготовленные дома загадки</w:t>
            </w:r>
            <w:r w:rsidR="0017588C">
              <w:rPr>
                <w:sz w:val="20"/>
                <w:szCs w:val="20"/>
              </w:rPr>
              <w:t xml:space="preserve">. Отгадки отвечают </w:t>
            </w:r>
            <w:r w:rsidR="0017588C">
              <w:rPr>
                <w:sz w:val="20"/>
                <w:szCs w:val="20"/>
              </w:rPr>
              <w:lastRenderedPageBreak/>
              <w:t>хором.</w:t>
            </w:r>
          </w:p>
          <w:p w:rsidR="0030763E" w:rsidRPr="0030763E" w:rsidRDefault="0030763E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1.Мчится без оглядки, лишь сверкают пятки.</w:t>
            </w:r>
          </w:p>
          <w:p w:rsidR="0030763E" w:rsidRPr="0030763E" w:rsidRDefault="0030763E" w:rsidP="0030763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Мчится что есть духу, хвост короче уха.</w:t>
            </w:r>
          </w:p>
          <w:p w:rsidR="0030763E" w:rsidRPr="0017588C" w:rsidRDefault="0030763E" w:rsidP="0030763E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30763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Живо угадай-ка, кто же  это?    (</w:t>
            </w:r>
            <w:r w:rsidRPr="0030763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Зайка)</w:t>
            </w:r>
          </w:p>
          <w:p w:rsid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2.Всех на свете он добрей, лечит он больных зверей,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И однажды бегемота вытащил он из болота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Он известен, знаменит это доктор …</w:t>
            </w:r>
            <w:r w:rsidRPr="0017588C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(Айболит)</w:t>
            </w:r>
          </w:p>
          <w:p w:rsid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3.Я в любую непогоду уважаю очень воду.</w:t>
            </w:r>
          </w:p>
          <w:p w:rsidR="0017588C" w:rsidRDefault="0017588C" w:rsidP="0017588C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Я от грязи берегусь – чистоплотный серый…</w:t>
            </w:r>
            <w:r w:rsidRPr="0017588C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(гусь)</w:t>
            </w:r>
          </w:p>
          <w:p w:rsid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4.Чтоб тебя я повёз, мне не нужен овёс.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Накорми меня бензином, на копытца дай резины,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И тогда, поднявши пыль, побежит …</w:t>
            </w:r>
            <w:r w:rsidRPr="0017588C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(автомобиль).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5.В лесу под щебет и под свист стучит лесной телеграфист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«Здорово, дрозд -  приятель!» и ставит подпись …</w:t>
            </w:r>
            <w:r w:rsidRPr="0017588C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(дятел)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6.Кто альбом раскрасит наш?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Ну конечно …</w:t>
            </w:r>
            <w:r w:rsidRPr="0017588C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(карандаш).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7.Он большой, как мяч футбольный,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Если </w:t>
            </w:r>
            <w:proofErr w:type="gramStart"/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спелый</w:t>
            </w:r>
            <w:proofErr w:type="gramEnd"/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– все довольны,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Так приятен он на вкус,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И зовут его …</w:t>
            </w:r>
            <w:r w:rsidRPr="0017588C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(арбуз).</w:t>
            </w:r>
          </w:p>
          <w:p w:rsidR="0017588C" w:rsidRPr="0017588C" w:rsidRDefault="0017588C" w:rsidP="0017588C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17588C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</w:p>
          <w:p w:rsidR="001529A7" w:rsidRDefault="001529A7" w:rsidP="00AA7E3D">
            <w:pPr>
              <w:rPr>
                <w:sz w:val="20"/>
                <w:szCs w:val="20"/>
              </w:rPr>
            </w:pPr>
          </w:p>
          <w:p w:rsidR="001529A7" w:rsidRDefault="001529A7" w:rsidP="00AA7E3D">
            <w:pPr>
              <w:rPr>
                <w:sz w:val="20"/>
                <w:szCs w:val="20"/>
              </w:rPr>
            </w:pPr>
          </w:p>
          <w:p w:rsidR="001529A7" w:rsidRDefault="001529A7" w:rsidP="00AA7E3D">
            <w:pPr>
              <w:rPr>
                <w:sz w:val="20"/>
                <w:szCs w:val="20"/>
              </w:rPr>
            </w:pPr>
          </w:p>
          <w:p w:rsidR="001529A7" w:rsidRDefault="001529A7" w:rsidP="00AA7E3D">
            <w:pPr>
              <w:rPr>
                <w:sz w:val="20"/>
                <w:szCs w:val="20"/>
              </w:rPr>
            </w:pPr>
          </w:p>
          <w:p w:rsidR="0030763E" w:rsidRDefault="001529A7" w:rsidP="00AA7E3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слово </w:t>
            </w:r>
            <w:r>
              <w:rPr>
                <w:b/>
                <w:sz w:val="20"/>
                <w:szCs w:val="20"/>
              </w:rPr>
              <w:t>загадка</w:t>
            </w:r>
          </w:p>
          <w:p w:rsidR="001529A7" w:rsidRDefault="001529A7" w:rsidP="00AA7E3D">
            <w:pPr>
              <w:rPr>
                <w:b/>
                <w:sz w:val="20"/>
                <w:szCs w:val="20"/>
              </w:rPr>
            </w:pPr>
          </w:p>
          <w:p w:rsidR="001529A7" w:rsidRDefault="001529A7" w:rsidP="00AA7E3D">
            <w:pPr>
              <w:rPr>
                <w:b/>
                <w:sz w:val="20"/>
                <w:szCs w:val="20"/>
              </w:rPr>
            </w:pPr>
          </w:p>
          <w:p w:rsidR="001529A7" w:rsidRDefault="001529A7" w:rsidP="00AA7E3D">
            <w:pPr>
              <w:rPr>
                <w:sz w:val="20"/>
                <w:szCs w:val="20"/>
              </w:rPr>
            </w:pPr>
          </w:p>
          <w:p w:rsidR="001529A7" w:rsidRDefault="001529A7" w:rsidP="00AA7E3D">
            <w:pPr>
              <w:rPr>
                <w:sz w:val="20"/>
                <w:szCs w:val="20"/>
              </w:rPr>
            </w:pPr>
          </w:p>
          <w:p w:rsidR="001529A7" w:rsidRDefault="001529A7" w:rsidP="00AA7E3D">
            <w:pPr>
              <w:rPr>
                <w:sz w:val="20"/>
                <w:szCs w:val="20"/>
              </w:rPr>
            </w:pPr>
          </w:p>
          <w:p w:rsidR="001529A7" w:rsidRDefault="001529A7" w:rsidP="00AA7E3D">
            <w:pPr>
              <w:rPr>
                <w:sz w:val="20"/>
                <w:szCs w:val="20"/>
              </w:rPr>
            </w:pPr>
            <w:r w:rsidRPr="001529A7">
              <w:rPr>
                <w:sz w:val="20"/>
                <w:szCs w:val="20"/>
              </w:rPr>
              <w:t>Выдвигают свои предположения</w:t>
            </w:r>
          </w:p>
          <w:p w:rsidR="001529A7" w:rsidRDefault="001529A7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B00B43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словаря читает </w:t>
            </w:r>
            <w:r>
              <w:rPr>
                <w:sz w:val="20"/>
                <w:szCs w:val="20"/>
              </w:rPr>
              <w:lastRenderedPageBreak/>
              <w:t>хорошо читающая ученица</w:t>
            </w:r>
          </w:p>
          <w:p w:rsidR="00B00B43" w:rsidRPr="001529A7" w:rsidRDefault="00B00B43" w:rsidP="00B00B43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529A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ar-SA"/>
              </w:rPr>
              <w:t xml:space="preserve">  Загадка – </w:t>
            </w:r>
            <w:r w:rsidRPr="001529A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это краткое предложение или маленькое стихотворение, в котором указываются некоторые яркие признаки предметов и явлений, по которым надо определить их название.  </w:t>
            </w: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Отвечают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b/>
                <w:sz w:val="20"/>
                <w:szCs w:val="20"/>
              </w:rPr>
              <w:t>помогла рифма)</w:t>
            </w:r>
          </w:p>
          <w:p w:rsidR="00B00B43" w:rsidRPr="00B00B43" w:rsidRDefault="00B00B43" w:rsidP="00AA7E3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(</w:t>
            </w:r>
            <w:r>
              <w:rPr>
                <w:b/>
                <w:sz w:val="20"/>
                <w:szCs w:val="20"/>
              </w:rPr>
              <w:t>загадывать и разгадывать)</w:t>
            </w:r>
          </w:p>
        </w:tc>
        <w:tc>
          <w:tcPr>
            <w:tcW w:w="1535" w:type="dxa"/>
          </w:tcPr>
          <w:p w:rsidR="0030763E" w:rsidRDefault="001758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Выделяют существенную информацию из текста загадки.</w:t>
            </w: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</w:p>
          <w:p w:rsidR="00B00B43" w:rsidRDefault="00B00B43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Выдвигают гипотезу и обосновывают её</w:t>
            </w:r>
            <w:r w:rsidR="00070402">
              <w:rPr>
                <w:sz w:val="20"/>
                <w:szCs w:val="20"/>
              </w:rPr>
              <w:t>.</w:t>
            </w: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Осуществляют актуализацию  личного </w:t>
            </w:r>
            <w:r>
              <w:rPr>
                <w:sz w:val="20"/>
                <w:szCs w:val="20"/>
              </w:rPr>
              <w:lastRenderedPageBreak/>
              <w:t>жизненного опыта</w:t>
            </w: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работать с источниками информации. </w:t>
            </w:r>
            <w:proofErr w:type="spellStart"/>
            <w:proofErr w:type="gramStart"/>
            <w:r>
              <w:rPr>
                <w:sz w:val="20"/>
                <w:szCs w:val="20"/>
              </w:rPr>
              <w:t>Выде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ляют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существенную информацию.</w:t>
            </w: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речевое высказывание</w:t>
            </w:r>
          </w:p>
        </w:tc>
        <w:tc>
          <w:tcPr>
            <w:tcW w:w="1920" w:type="dxa"/>
            <w:gridSpan w:val="2"/>
          </w:tcPr>
          <w:p w:rsidR="0030763E" w:rsidRDefault="001758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Взаимодействуют с учителем и друг с другом</w:t>
            </w: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Весь класс взаимодействует с учителем и друг с другом</w:t>
            </w: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Весь класс слушает определение загадки </w:t>
            </w: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 и друг с другом</w:t>
            </w:r>
          </w:p>
        </w:tc>
        <w:tc>
          <w:tcPr>
            <w:tcW w:w="1919" w:type="dxa"/>
          </w:tcPr>
          <w:p w:rsidR="0030763E" w:rsidRDefault="001758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Слушают учителя и загадывающего загадку</w:t>
            </w: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Слушать собеседника.</w:t>
            </w:r>
          </w:p>
          <w:p w:rsidR="00070402" w:rsidRDefault="0007040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Выдвигать предположения.</w:t>
            </w: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</w:p>
          <w:p w:rsidR="00070402" w:rsidRDefault="0007040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Строить </w:t>
            </w:r>
            <w:r w:rsidR="00E93CDD">
              <w:rPr>
                <w:sz w:val="20"/>
                <w:szCs w:val="20"/>
              </w:rPr>
              <w:t>понятные для собеседника высказывания.</w:t>
            </w: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на слух текст научного определения</w:t>
            </w: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</w:p>
          <w:p w:rsidR="00F474A3" w:rsidRDefault="00F474A3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на слух ответы</w:t>
            </w:r>
          </w:p>
          <w:p w:rsidR="00F474A3" w:rsidRDefault="00F474A3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формулировать собственное мнение</w:t>
            </w:r>
          </w:p>
        </w:tc>
        <w:tc>
          <w:tcPr>
            <w:tcW w:w="1920" w:type="dxa"/>
            <w:gridSpan w:val="2"/>
          </w:tcPr>
          <w:p w:rsidR="0030763E" w:rsidRDefault="001758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Контролируют правильность ответов</w:t>
            </w: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Контролируют правильность ответов</w:t>
            </w: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Контролируют правильность ответов, дополняют</w:t>
            </w: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работу </w:t>
            </w:r>
          </w:p>
          <w:p w:rsidR="00E93CDD" w:rsidRDefault="00E93CD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со словарём</w:t>
            </w: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Контролируют правильность ответов.</w:t>
            </w:r>
          </w:p>
        </w:tc>
        <w:tc>
          <w:tcPr>
            <w:tcW w:w="1920" w:type="dxa"/>
          </w:tcPr>
          <w:p w:rsidR="0030763E" w:rsidRDefault="0017588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Уметь слушать</w:t>
            </w:r>
            <w:r w:rsidR="001529A7">
              <w:rPr>
                <w:sz w:val="20"/>
                <w:szCs w:val="20"/>
              </w:rPr>
              <w:t xml:space="preserve"> и загадывать </w:t>
            </w:r>
            <w:r>
              <w:rPr>
                <w:sz w:val="20"/>
                <w:szCs w:val="20"/>
              </w:rPr>
              <w:t xml:space="preserve"> в соответствии с целевой установкой</w:t>
            </w: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Принимать,</w:t>
            </w:r>
          </w:p>
          <w:p w:rsidR="00E93CDD" w:rsidRDefault="00E93CD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дополнять, уточнять высказанные мнения</w:t>
            </w: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AA7E3D">
            <w:pPr>
              <w:rPr>
                <w:sz w:val="20"/>
                <w:szCs w:val="20"/>
              </w:rPr>
            </w:pPr>
          </w:p>
          <w:p w:rsidR="00E93CDD" w:rsidRDefault="00E93CDD" w:rsidP="00E93C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Принимать,</w:t>
            </w:r>
          </w:p>
          <w:p w:rsidR="00E93CDD" w:rsidRDefault="00E93CDD" w:rsidP="00E93C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дополнять, уточнять высказанные мнения</w:t>
            </w:r>
          </w:p>
          <w:p w:rsidR="00E93CDD" w:rsidRDefault="00E93CDD" w:rsidP="00E93CDD">
            <w:pPr>
              <w:rPr>
                <w:sz w:val="20"/>
                <w:szCs w:val="20"/>
              </w:rPr>
            </w:pPr>
          </w:p>
          <w:p w:rsidR="00E93CDD" w:rsidRDefault="00E93CDD" w:rsidP="00E93C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слушать в соответствии с целевой установкой</w:t>
            </w: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  <w:p w:rsidR="005B552F" w:rsidRDefault="005B552F" w:rsidP="005B5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Принимать,</w:t>
            </w:r>
          </w:p>
          <w:p w:rsidR="005B552F" w:rsidRDefault="005B552F" w:rsidP="005B55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дополнять, уточнять высказанные мнения</w:t>
            </w:r>
          </w:p>
          <w:p w:rsidR="005B552F" w:rsidRDefault="005B552F" w:rsidP="00E93CD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</w:tcPr>
          <w:p w:rsidR="0030763E" w:rsidRDefault="00432567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</w:tr>
      <w:tr w:rsidR="005B552F" w:rsidTr="00252952">
        <w:tc>
          <w:tcPr>
            <w:tcW w:w="2802" w:type="dxa"/>
          </w:tcPr>
          <w:p w:rsidR="005B552F" w:rsidRPr="005B552F" w:rsidRDefault="005B552F" w:rsidP="005B552F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B552F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lastRenderedPageBreak/>
              <w:t>3.Постановка учебной задачи.</w:t>
            </w:r>
          </w:p>
          <w:p w:rsidR="005B552F" w:rsidRPr="00FE2645" w:rsidRDefault="005B552F" w:rsidP="005B552F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- </w:t>
            </w: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Побуждает от проблемной ситуации </w:t>
            </w:r>
            <w:proofErr w:type="gramStart"/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к</w:t>
            </w:r>
            <w:proofErr w:type="gramEnd"/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</w:t>
            </w:r>
          </w:p>
          <w:p w:rsidR="005B552F" w:rsidRPr="00FE2645" w:rsidRDefault="005B552F" w:rsidP="005B552F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proofErr w:type="gramStart"/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диалогу</w:t>
            </w:r>
            <w:proofErr w:type="gramEnd"/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подводящему к постановке учебной задачи.</w:t>
            </w:r>
          </w:p>
          <w:p w:rsidR="005B552F" w:rsidRPr="005B552F" w:rsidRDefault="005B552F" w:rsidP="005B552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5B552F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- </w:t>
            </w:r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А кот учёный просит сочинить </w:t>
            </w:r>
            <w:proofErr w:type="gramStart"/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загадки</w:t>
            </w:r>
            <w:proofErr w:type="gramEnd"/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в которых есть рифма.</w:t>
            </w:r>
          </w:p>
          <w:p w:rsidR="005B552F" w:rsidRPr="005B552F" w:rsidRDefault="005B552F" w:rsidP="005B552F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Смогли ли вы </w:t>
            </w:r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выполнить задание? Почему?</w:t>
            </w:r>
          </w:p>
          <w:p w:rsidR="005B552F" w:rsidRPr="005B552F" w:rsidRDefault="005B552F" w:rsidP="005B552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5B552F" w:rsidRPr="005B552F" w:rsidRDefault="005B552F" w:rsidP="005B552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А теперь попробуйте поставить перед собой цель урока?</w:t>
            </w:r>
          </w:p>
          <w:p w:rsidR="005B552F" w:rsidRPr="005B552F" w:rsidRDefault="005B552F" w:rsidP="005B552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- Когда </w:t>
            </w:r>
            <w:proofErr w:type="gramStart"/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узнаем</w:t>
            </w:r>
            <w:proofErr w:type="gramEnd"/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как устроена </w:t>
            </w:r>
            <w:r w:rsidRPr="005B552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загадка, попробуем сами её сочинить?</w:t>
            </w:r>
          </w:p>
          <w:p w:rsidR="005B552F" w:rsidRPr="005B552F" w:rsidRDefault="005B552F" w:rsidP="0030763E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5B552F" w:rsidRDefault="0043674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Пробуют сочинить и сталкиваются с затруднением</w:t>
            </w:r>
          </w:p>
          <w:p w:rsidR="00436740" w:rsidRDefault="0043674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Пробуют ответить</w:t>
            </w:r>
          </w:p>
          <w:p w:rsidR="00436740" w:rsidRDefault="00436740" w:rsidP="0043674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(</w:t>
            </w:r>
            <w:r w:rsidRPr="0043674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Нет.</w:t>
            </w:r>
            <w:proofErr w:type="gramEnd"/>
            <w:r w:rsidRPr="0043674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Мы не </w:t>
            </w:r>
            <w:proofErr w:type="gramStart"/>
            <w:r w:rsidRPr="0043674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знаем</w:t>
            </w:r>
            <w:proofErr w:type="gramEnd"/>
            <w:r w:rsidRPr="0043674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 как  она  устроена и приёмы построения  загадки</w:t>
            </w:r>
            <w:r w:rsidRPr="00436740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)</w:t>
            </w:r>
          </w:p>
          <w:p w:rsidR="00436740" w:rsidRPr="00436740" w:rsidRDefault="00436740" w:rsidP="0043674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Выдвигают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предположения</w:t>
            </w:r>
          </w:p>
          <w:p w:rsidR="00432567" w:rsidRPr="00432567" w:rsidRDefault="00432567" w:rsidP="00432567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Pr="0043256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Узнать приёмы построения загадки,  как  устроена  загадка  и поучимся  сочинять  её</w:t>
            </w:r>
            <w:r w:rsidRPr="0043256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)</w:t>
            </w:r>
          </w:p>
          <w:p w:rsidR="00436740" w:rsidRDefault="00436740" w:rsidP="00AA7E3D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436740" w:rsidRDefault="00436740" w:rsidP="00AA7E3D">
            <w:pPr>
              <w:rPr>
                <w:sz w:val="20"/>
                <w:szCs w:val="20"/>
              </w:rPr>
            </w:pPr>
          </w:p>
          <w:p w:rsidR="00436740" w:rsidRDefault="00436740" w:rsidP="00AA7E3D">
            <w:pPr>
              <w:rPr>
                <w:sz w:val="20"/>
                <w:szCs w:val="20"/>
              </w:rPr>
            </w:pPr>
          </w:p>
          <w:p w:rsidR="00436740" w:rsidRDefault="00436740" w:rsidP="00AA7E3D">
            <w:pPr>
              <w:rPr>
                <w:sz w:val="20"/>
                <w:szCs w:val="20"/>
              </w:rPr>
            </w:pPr>
          </w:p>
          <w:p w:rsidR="00436740" w:rsidRDefault="00436740" w:rsidP="00AA7E3D">
            <w:pPr>
              <w:rPr>
                <w:sz w:val="20"/>
                <w:szCs w:val="20"/>
              </w:rPr>
            </w:pPr>
          </w:p>
          <w:p w:rsidR="00436740" w:rsidRDefault="00436740" w:rsidP="00AA7E3D">
            <w:pPr>
              <w:rPr>
                <w:sz w:val="20"/>
                <w:szCs w:val="20"/>
              </w:rPr>
            </w:pPr>
          </w:p>
          <w:p w:rsidR="00436740" w:rsidRDefault="00436740" w:rsidP="00AA7E3D">
            <w:pPr>
              <w:rPr>
                <w:sz w:val="20"/>
                <w:szCs w:val="20"/>
              </w:rPr>
            </w:pPr>
          </w:p>
          <w:p w:rsidR="00436740" w:rsidRDefault="00FA49D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Обсуждать затруднение</w:t>
            </w:r>
          </w:p>
          <w:p w:rsidR="00FA49D2" w:rsidRDefault="00FA49D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«Почему возникли затруднения?», «Чего мы ещё не знаем?»</w:t>
            </w: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Ставить задачи</w:t>
            </w:r>
          </w:p>
        </w:tc>
        <w:tc>
          <w:tcPr>
            <w:tcW w:w="1920" w:type="dxa"/>
            <w:gridSpan w:val="2"/>
          </w:tcPr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Участвуют в обсуждении</w:t>
            </w:r>
          </w:p>
        </w:tc>
        <w:tc>
          <w:tcPr>
            <w:tcW w:w="1919" w:type="dxa"/>
          </w:tcPr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AA7E3D">
            <w:pPr>
              <w:rPr>
                <w:sz w:val="20"/>
                <w:szCs w:val="20"/>
              </w:rPr>
            </w:pPr>
          </w:p>
          <w:p w:rsidR="00FA49D2" w:rsidRDefault="00FA49D2" w:rsidP="00FA4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понятные для собеседника высказывания.</w:t>
            </w:r>
          </w:p>
          <w:p w:rsidR="00FA49D2" w:rsidRDefault="00FA49D2" w:rsidP="00FA4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на слух ответы</w:t>
            </w:r>
          </w:p>
          <w:p w:rsidR="00FA49D2" w:rsidRDefault="00FA49D2" w:rsidP="00FA4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формулировать собственное мнение</w:t>
            </w:r>
          </w:p>
        </w:tc>
        <w:tc>
          <w:tcPr>
            <w:tcW w:w="1920" w:type="dxa"/>
            <w:gridSpan w:val="2"/>
          </w:tcPr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контроль и самоконтроль</w:t>
            </w:r>
          </w:p>
        </w:tc>
        <w:tc>
          <w:tcPr>
            <w:tcW w:w="1920" w:type="dxa"/>
          </w:tcPr>
          <w:p w:rsidR="005B552F" w:rsidRDefault="005B552F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432567" w:rsidRDefault="00432567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Ставить учебную цель и задачи</w:t>
            </w:r>
          </w:p>
          <w:p w:rsidR="00334DB4" w:rsidRDefault="00334DB4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проекта выхода из затруднения</w:t>
            </w:r>
          </w:p>
        </w:tc>
        <w:tc>
          <w:tcPr>
            <w:tcW w:w="786" w:type="dxa"/>
          </w:tcPr>
          <w:p w:rsidR="005B552F" w:rsidRDefault="00432567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32567" w:rsidTr="00252952">
        <w:trPr>
          <w:trHeight w:val="5096"/>
        </w:trPr>
        <w:tc>
          <w:tcPr>
            <w:tcW w:w="2802" w:type="dxa"/>
          </w:tcPr>
          <w:p w:rsidR="00432567" w:rsidRPr="00432567" w:rsidRDefault="00432567" w:rsidP="00432567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lastRenderedPageBreak/>
              <w:t>4. «Открытие»  нового знания.</w:t>
            </w:r>
          </w:p>
          <w:p w:rsidR="001843E2" w:rsidRPr="00FE2645" w:rsidRDefault="00432567" w:rsidP="00432567">
            <w:pPr>
              <w:suppressAutoHyphens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</w:t>
            </w:r>
            <w:r w:rsidR="00334DB4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1.Формирует  группы для открытия нового знания</w:t>
            </w:r>
            <w:proofErr w:type="gramStart"/>
            <w:r w:rsidRPr="00FE2645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</w:t>
            </w:r>
            <w:r w:rsidR="00334DB4" w:rsidRPr="00FE2645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eastAsia="ar-SA"/>
              </w:rPr>
              <w:t>.</w:t>
            </w:r>
            <w:proofErr w:type="gramEnd"/>
            <w:r w:rsidRPr="00FE2645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</w:t>
            </w:r>
          </w:p>
          <w:p w:rsidR="00432567" w:rsidRPr="00432567" w:rsidRDefault="001843E2" w:rsidP="0043256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Регулирует работу групп</w:t>
            </w:r>
            <w:r w:rsidR="000F5E00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.</w:t>
            </w:r>
            <w:r w:rsidR="00432567" w:rsidRPr="00432567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   </w:t>
            </w:r>
            <w:proofErr w:type="gramStart"/>
            <w:r w:rsidR="00432567" w:rsidRPr="00432567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-</w:t>
            </w:r>
            <w:r w:rsidR="00432567"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proofErr w:type="gramEnd"/>
            <w:r w:rsidR="00432567"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вот и Баба Яга сюда пешком пришла</w:t>
            </w:r>
          </w:p>
          <w:p w:rsidR="00432567" w:rsidRPr="00432567" w:rsidRDefault="00432567" w:rsidP="0043256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Метлу с собою принесла </w:t>
            </w:r>
          </w:p>
          <w:p w:rsidR="00432567" w:rsidRPr="00432567" w:rsidRDefault="00432567" w:rsidP="0043256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Время зря она не теряла –</w:t>
            </w:r>
          </w:p>
          <w:p w:rsidR="00432567" w:rsidRPr="00432567" w:rsidRDefault="00432567" w:rsidP="0043256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Для вас загадки собирала.</w:t>
            </w:r>
          </w:p>
          <w:p w:rsidR="00432567" w:rsidRPr="00432567" w:rsidRDefault="00432567" w:rsidP="0043256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а) Г р у п </w:t>
            </w:r>
            <w:proofErr w:type="spellStart"/>
            <w:proofErr w:type="gramStart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о в а я  р а б о т а   по разгадыванию кроссвордов загадок.</w:t>
            </w:r>
          </w:p>
          <w:p w:rsidR="00432567" w:rsidRPr="00432567" w:rsidRDefault="00432567" w:rsidP="00432567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Ну что будем отгадывать загадки Бабы Яги? Ведь в них спрятаны приёмы построения загадок. Тогда за дело.</w:t>
            </w:r>
          </w:p>
          <w:p w:rsidR="00432567" w:rsidRDefault="00432567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745E95" w:rsidRDefault="00745E95" w:rsidP="00745E95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745E95" w:rsidRPr="00FE2645" w:rsidRDefault="00745E95" w:rsidP="00745E95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2. Организует коллективную проверку</w:t>
            </w:r>
          </w:p>
          <w:p w:rsidR="000E6658" w:rsidRDefault="00745E95" w:rsidP="00745E95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в) К о л </w:t>
            </w:r>
            <w:proofErr w:type="spellStart"/>
            <w:proofErr w:type="gramStart"/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</w:t>
            </w:r>
            <w:proofErr w:type="spellEnd"/>
            <w:proofErr w:type="gramEnd"/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е к т и в н а я   </w:t>
            </w:r>
          </w:p>
          <w:p w:rsidR="00745E95" w:rsidRPr="00745E95" w:rsidRDefault="00745E95" w:rsidP="00745E95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proofErr w:type="gramEnd"/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р о в е р к а.</w:t>
            </w:r>
          </w:p>
          <w:p w:rsidR="00745E95" w:rsidRPr="00745E95" w:rsidRDefault="00745E95" w:rsidP="00745E95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Что помогло вам отгадать загадки?</w:t>
            </w:r>
          </w:p>
          <w:p w:rsidR="00745E95" w:rsidRPr="00745E95" w:rsidRDefault="00745E95" w:rsidP="00745E95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Если  все загадки отгадали правильно, по вертикали получилось слово. Прочитайте его.</w:t>
            </w:r>
          </w:p>
          <w:p w:rsidR="00745E95" w:rsidRPr="00745E95" w:rsidRDefault="00745E95" w:rsidP="00745E95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45E9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Что за приём сравнения? А, что такое олицетворение мы узнаем из мудрой книги.</w:t>
            </w:r>
          </w:p>
          <w:p w:rsidR="00745E95" w:rsidRDefault="00745E9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F80EE5" w:rsidRPr="00FE2645" w:rsidRDefault="00C65E97" w:rsidP="000F167C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3.Организует обсуждение и вывод</w:t>
            </w:r>
          </w:p>
          <w:p w:rsidR="00F80EE5" w:rsidRPr="00F80EE5" w:rsidRDefault="00F80EE5" w:rsidP="00F80EE5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ind w:left="720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80EE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О приёмах построения загадки узнали? </w:t>
            </w:r>
          </w:p>
          <w:p w:rsidR="00F80EE5" w:rsidRPr="00F80EE5" w:rsidRDefault="00F80EE5" w:rsidP="00F80EE5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ind w:left="720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80EE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Кто  может сделать  вывод.</w:t>
            </w:r>
          </w:p>
          <w:p w:rsidR="00F80EE5" w:rsidRPr="00F80EE5" w:rsidRDefault="00F80EE5" w:rsidP="00F80EE5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ind w:left="720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80EE5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МОЛОДЦЫ,  погладим себя  по головке.</w:t>
            </w:r>
          </w:p>
          <w:p w:rsidR="00F80EE5" w:rsidRDefault="00F80EE5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107ED0" w:rsidRDefault="00107ED0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107ED0" w:rsidRDefault="00107ED0" w:rsidP="000F167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  <w:p w:rsidR="00107ED0" w:rsidRPr="00FE2645" w:rsidRDefault="00107ED0" w:rsidP="00107ED0">
            <w:pPr>
              <w:suppressAutoHyphens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Организует</w:t>
            </w:r>
            <w:r w:rsidR="00641971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диалог и</w:t>
            </w: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работу по</w:t>
            </w:r>
            <w:r w:rsidR="00641971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</w:t>
            </w:r>
            <w:proofErr w:type="gramStart"/>
            <w:r w:rsidR="00641971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действиям</w:t>
            </w:r>
            <w:proofErr w:type="gramEnd"/>
            <w:r w:rsidR="00641971"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ведущим к</w:t>
            </w: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открытию нового знания</w:t>
            </w:r>
          </w:p>
          <w:p w:rsidR="00107ED0" w:rsidRPr="00107ED0" w:rsidRDefault="00107ED0" w:rsidP="00107ED0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б) Из  каких  частей  </w:t>
            </w:r>
            <w:proofErr w:type="gramStart"/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состоит  загадка  знаем</w:t>
            </w:r>
            <w:proofErr w:type="gramEnd"/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?</w:t>
            </w:r>
          </w:p>
          <w:p w:rsidR="00107ED0" w:rsidRDefault="00107ED0" w:rsidP="00107ED0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За  вашу  дружную  работу  Баба-яга  положила  вам помощь-сюрприз.</w:t>
            </w:r>
          </w:p>
          <w:p w:rsidR="00CE4B1F" w:rsidRPr="00107ED0" w:rsidRDefault="00CE4B1F" w:rsidP="00CE4B1F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(У каждого на парте появился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сложе</w:t>
            </w:r>
            <w:r w:rsid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ный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в виде конвертика скреплённый ниткой)</w:t>
            </w:r>
          </w:p>
          <w:p w:rsidR="00107ED0" w:rsidRPr="00107ED0" w:rsidRDefault="00107ED0" w:rsidP="00107ED0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Знаем  ли  мы, что  там  внутри?</w:t>
            </w:r>
          </w:p>
          <w:p w:rsidR="00107ED0" w:rsidRPr="00107ED0" w:rsidRDefault="00107ED0" w:rsidP="00107ED0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Значит, </w:t>
            </w:r>
            <w:proofErr w:type="gramStart"/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то</w:t>
            </w:r>
            <w:proofErr w:type="gramEnd"/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что  внутри  для  нас  </w:t>
            </w: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является  чем?</w:t>
            </w:r>
          </w:p>
          <w:p w:rsidR="00107ED0" w:rsidRPr="00107ED0" w:rsidRDefault="00107ED0" w:rsidP="00107ED0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Что надо сделать, чтобы  узнать  эту  тайну?</w:t>
            </w:r>
          </w:p>
          <w:p w:rsidR="00107ED0" w:rsidRPr="00107ED0" w:rsidRDefault="00107ED0" w:rsidP="00107ED0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Так,  что же  там? Прочитайте.</w:t>
            </w:r>
          </w:p>
          <w:p w:rsidR="00CE4B1F" w:rsidRDefault="00107ED0" w:rsidP="00FE2645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Для  чего  Баба-яга  их  положила?</w:t>
            </w:r>
          </w:p>
          <w:p w:rsidR="00FE2645" w:rsidRPr="00FE2645" w:rsidRDefault="00FE2645" w:rsidP="00FE2645">
            <w:pPr>
              <w:suppressAutoHyphens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E2645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Организует работу по формированию знаково-символического умения</w:t>
            </w:r>
          </w:p>
          <w:p w:rsidR="00107ED0" w:rsidRPr="00107ED0" w:rsidRDefault="00FE2645" w:rsidP="00FE2645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- </w:t>
            </w:r>
            <w:r w:rsidR="00107ED0"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Составим схему  загадки.</w:t>
            </w:r>
          </w:p>
          <w:p w:rsidR="00107ED0" w:rsidRPr="00107ED0" w:rsidRDefault="00107ED0" w:rsidP="00107ED0">
            <w:pPr>
              <w:suppressAutoHyphens/>
              <w:jc w:val="both"/>
              <w:rPr>
                <w:rFonts w:ascii="Times New Roman" w:hAnsi="Times New Roman"/>
                <w:color w:val="0000FF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FF"/>
                <w:sz w:val="20"/>
                <w:szCs w:val="20"/>
                <w:lang w:eastAsia="ar-SA"/>
              </w:rPr>
              <w:t>ТАЙНА    +     НИТОЧКА  К  РАЗГАДКЕ   =   ЗАГАДКА</w:t>
            </w:r>
          </w:p>
          <w:p w:rsidR="00107ED0" w:rsidRPr="00641971" w:rsidRDefault="00107ED0" w:rsidP="000F167C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Проверьте  по  образцу. </w:t>
            </w:r>
            <w:proofErr w:type="gramStart"/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Поднимите  руку  кто  так же  составил</w:t>
            </w:r>
            <w:proofErr w:type="gramEnd"/>
            <w:r w:rsidRPr="00107ED0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схему. Молодцы.</w:t>
            </w:r>
          </w:p>
        </w:tc>
        <w:tc>
          <w:tcPr>
            <w:tcW w:w="1984" w:type="dxa"/>
          </w:tcPr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Слушают</w:t>
            </w:r>
          </w:p>
          <w:p w:rsidR="00334DB4" w:rsidRDefault="00334DB4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</w:p>
          <w:p w:rsidR="00334DB4" w:rsidRDefault="00334DB4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Делятся на группы</w:t>
            </w:r>
          </w:p>
          <w:p w:rsidR="00334DB4" w:rsidRDefault="00334DB4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Обсуждают задачу работы в группе</w:t>
            </w:r>
          </w:p>
          <w:p w:rsidR="00334DB4" w:rsidRDefault="00334DB4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Распределяют роли</w:t>
            </w:r>
          </w:p>
          <w:p w:rsidR="00334DB4" w:rsidRDefault="00334DB4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2-е группы по 6 человек разгадывают загадки  из чёрного сундучка (ноутбуки</w:t>
            </w:r>
            <w:proofErr w:type="gramStart"/>
            <w:r w:rsidR="000F167C">
              <w:rPr>
                <w:sz w:val="20"/>
                <w:szCs w:val="20"/>
              </w:rPr>
              <w:t>.</w:t>
            </w:r>
            <w:proofErr w:type="gramEnd"/>
            <w:r w:rsidR="000F167C">
              <w:rPr>
                <w:sz w:val="20"/>
                <w:szCs w:val="20"/>
              </w:rPr>
              <w:t xml:space="preserve"> </w:t>
            </w:r>
            <w:proofErr w:type="gramStart"/>
            <w:r w:rsidR="000F167C">
              <w:rPr>
                <w:sz w:val="20"/>
                <w:szCs w:val="20"/>
              </w:rPr>
              <w:t>з</w:t>
            </w:r>
            <w:proofErr w:type="gramEnd"/>
            <w:r w:rsidR="000F167C">
              <w:rPr>
                <w:sz w:val="20"/>
                <w:szCs w:val="20"/>
              </w:rPr>
              <w:t>агадки в форме презентации).</w:t>
            </w:r>
          </w:p>
          <w:p w:rsidR="000F167C" w:rsidRDefault="000F167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каждой группе свой кроссворд в который они вписывают отгадки в итоге в выделенных клетках появляются новые для них поняти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gramEnd"/>
            <w:r>
              <w:rPr>
                <w:sz w:val="20"/>
                <w:szCs w:val="20"/>
              </w:rPr>
              <w:t xml:space="preserve">Сравнение </w:t>
            </w:r>
            <w:r>
              <w:rPr>
                <w:sz w:val="20"/>
                <w:szCs w:val="20"/>
              </w:rPr>
              <w:lastRenderedPageBreak/>
              <w:t>и олицетворение)</w:t>
            </w:r>
          </w:p>
          <w:p w:rsidR="000F167C" w:rsidRPr="00432567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1 –я группа:               </w:t>
            </w:r>
          </w:p>
          <w:p w:rsidR="000F167C" w:rsidRPr="00432567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  с </w:t>
            </w:r>
            <w:r w:rsidRPr="00432567">
              <w:rPr>
                <w:rFonts w:ascii="Times New Roman" w:hAnsi="Times New Roman"/>
                <w:color w:val="FF0000"/>
                <w:sz w:val="20"/>
                <w:szCs w:val="20"/>
                <w:u w:val="single"/>
                <w:lang w:eastAsia="ar-SA"/>
              </w:rPr>
              <w:t>о</w:t>
            </w: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</w:t>
            </w:r>
            <w:proofErr w:type="gramEnd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н ц е</w:t>
            </w:r>
          </w:p>
          <w:p w:rsidR="000F167C" w:rsidRPr="00432567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    </w:t>
            </w:r>
            <w:r w:rsidRPr="00432567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32567">
              <w:rPr>
                <w:rFonts w:ascii="Times New Roman" w:hAnsi="Times New Roman"/>
                <w:color w:val="FF0000"/>
                <w:sz w:val="20"/>
                <w:szCs w:val="20"/>
                <w:u w:val="single"/>
                <w:lang w:eastAsia="ar-SA"/>
              </w:rPr>
              <w:t>л</w:t>
            </w:r>
            <w:proofErr w:type="gramEnd"/>
            <w:r w:rsidRPr="00432567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</w:t>
            </w: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и с а</w:t>
            </w:r>
          </w:p>
          <w:p w:rsidR="000F167C" w:rsidRPr="00432567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     </w:t>
            </w:r>
            <w:r w:rsidRPr="00432567">
              <w:rPr>
                <w:rFonts w:ascii="Times New Roman" w:hAnsi="Times New Roman"/>
                <w:color w:val="FF0000"/>
                <w:sz w:val="20"/>
                <w:szCs w:val="20"/>
                <w:u w:val="single"/>
                <w:lang w:eastAsia="ar-SA"/>
              </w:rPr>
              <w:t>и</w:t>
            </w: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в а</w:t>
            </w:r>
          </w:p>
          <w:p w:rsidR="000F167C" w:rsidRPr="00432567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</w:t>
            </w:r>
            <w:proofErr w:type="gramStart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proofErr w:type="gramEnd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 я</w:t>
            </w:r>
            <w:r w:rsidRPr="00432567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ц</w:t>
            </w:r>
          </w:p>
          <w:p w:rsidR="000F167C" w:rsidRPr="00432567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с н </w:t>
            </w:r>
            <w:r w:rsidRPr="00432567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е</w:t>
            </w: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г</w:t>
            </w:r>
            <w:proofErr w:type="gramEnd"/>
          </w:p>
          <w:p w:rsidR="000F167C" w:rsidRPr="00432567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                 т </w:t>
            </w: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о </w:t>
            </w:r>
            <w:proofErr w:type="gramStart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proofErr w:type="gramEnd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о л ь</w:t>
            </w:r>
          </w:p>
          <w:p w:rsidR="000F167C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ж у </w:t>
            </w:r>
            <w:proofErr w:type="gramStart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</w:t>
            </w:r>
            <w:proofErr w:type="gramEnd"/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</w:t>
            </w:r>
            <w:r w:rsidRPr="00432567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в </w:t>
            </w:r>
            <w:r w:rsidRPr="00432567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 ь</w:t>
            </w:r>
          </w:p>
          <w:p w:rsidR="000F167C" w:rsidRPr="00432567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 о л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о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в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е й</w:t>
            </w:r>
            <w:proofErr w:type="gramEnd"/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   т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р</w:t>
            </w:r>
            <w:proofErr w:type="gramEnd"/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 в а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    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ё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ж и к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в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и ш 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н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я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в а с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и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ё к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е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с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2 – я группа: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   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с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в ё к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г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р</w:t>
            </w:r>
            <w:proofErr w:type="gramEnd"/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и б ы    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к 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а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у с т а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   </w:t>
            </w:r>
            <w:proofErr w:type="gramStart"/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в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о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д а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о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е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н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ь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у ч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е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й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н 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 ы ш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з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и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м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</w:t>
            </w:r>
          </w:p>
          <w:p w:rsidR="000F167C" w:rsidRPr="00334DB4" w:rsidRDefault="000F167C" w:rsidP="000F167C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б </w:t>
            </w:r>
            <w:r w:rsidRPr="00334DB4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>е</w:t>
            </w:r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</w:t>
            </w:r>
            <w:proofErr w:type="gramEnd"/>
            <w:r w:rsidRPr="00334DB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к а</w:t>
            </w:r>
          </w:p>
          <w:p w:rsidR="000E6658" w:rsidRDefault="000E6658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E6658" w:rsidRDefault="000E6658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E6658" w:rsidRDefault="000E6658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E6658" w:rsidRDefault="000E6658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E6658" w:rsidRDefault="000E6658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-Отвечают</w:t>
            </w:r>
          </w:p>
          <w:p w:rsidR="000E6658" w:rsidRDefault="000E6658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Pr="000E665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Работали  дружно, размышляли, фантазировали</w:t>
            </w:r>
            <w:r w:rsidRPr="000E6658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)</w:t>
            </w:r>
          </w:p>
          <w:p w:rsidR="00F80EE5" w:rsidRPr="000E6658" w:rsidRDefault="00F80EE5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Озвучивают понятие</w:t>
            </w:r>
          </w:p>
          <w:p w:rsidR="000E6658" w:rsidRPr="000E6658" w:rsidRDefault="00F80EE5" w:rsidP="000E665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="000E6658" w:rsidRPr="000E665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Это  когда  предмет  сравнивают  </w:t>
            </w:r>
            <w:proofErr w:type="gramStart"/>
            <w:r w:rsidR="000E6658" w:rsidRPr="000E665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</w:t>
            </w:r>
            <w:proofErr w:type="gramEnd"/>
            <w:r w:rsidR="000E6658" w:rsidRPr="000E6658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 другим.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</w:t>
            </w:r>
          </w:p>
          <w:p w:rsidR="000E6658" w:rsidRPr="000E6658" w:rsidRDefault="00F80EE5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Слушают и</w:t>
            </w:r>
          </w:p>
          <w:p w:rsidR="000E6658" w:rsidRPr="000E6658" w:rsidRDefault="00F80EE5" w:rsidP="000E6658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ч</w:t>
            </w:r>
            <w:r w:rsidR="000E6658" w:rsidRPr="000E6658">
              <w:rPr>
                <w:rFonts w:ascii="Times New Roman" w:hAnsi="Times New Roman"/>
                <w:sz w:val="20"/>
                <w:szCs w:val="20"/>
                <w:lang w:eastAsia="ar-SA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тает  хорошо  читающий  ребёнок из слова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Ожигова</w:t>
            </w:r>
            <w:proofErr w:type="spellEnd"/>
          </w:p>
          <w:p w:rsidR="000F167C" w:rsidRDefault="00F80EE5" w:rsidP="00AA7E3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</w:t>
            </w:r>
            <w:r w:rsidRPr="00F80EE5">
              <w:rPr>
                <w:b/>
                <w:i/>
                <w:color w:val="000000"/>
                <w:sz w:val="20"/>
                <w:szCs w:val="20"/>
              </w:rPr>
              <w:t xml:space="preserve">Олицетворение – </w:t>
            </w:r>
            <w:r w:rsidRPr="00F80EE5">
              <w:rPr>
                <w:b/>
                <w:color w:val="000000"/>
                <w:sz w:val="20"/>
                <w:szCs w:val="20"/>
              </w:rPr>
              <w:t>выражение, представление в образе живого существа</w:t>
            </w:r>
            <w:proofErr w:type="gramStart"/>
            <w:r w:rsidRPr="00F80EE5">
              <w:rPr>
                <w:b/>
                <w:color w:val="000000"/>
                <w:sz w:val="20"/>
                <w:szCs w:val="20"/>
              </w:rPr>
              <w:t>.(</w:t>
            </w:r>
            <w:proofErr w:type="gramEnd"/>
            <w:r w:rsidRPr="00F80EE5">
              <w:rPr>
                <w:b/>
                <w:color w:val="000000"/>
                <w:sz w:val="20"/>
                <w:szCs w:val="20"/>
              </w:rPr>
              <w:t>Поэтическое олицетворение природы.)</w:t>
            </w:r>
          </w:p>
          <w:p w:rsidR="00C65E97" w:rsidRDefault="00C65E97" w:rsidP="00C65E97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Слушают вопросы отвечают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на них</w:t>
            </w:r>
          </w:p>
          <w:p w:rsidR="00C65E97" w:rsidRDefault="00C65E97" w:rsidP="00C65E97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65E9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Да)</w:t>
            </w:r>
          </w:p>
          <w:p w:rsidR="00C65E97" w:rsidRPr="00C65E97" w:rsidRDefault="00C65E97" w:rsidP="00C65E97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Делают вывод</w:t>
            </w:r>
          </w:p>
          <w:p w:rsidR="00C65E97" w:rsidRPr="00C65E97" w:rsidRDefault="00C65E97" w:rsidP="00C65E97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proofErr w:type="gramStart"/>
            <w:r w:rsidRPr="00C65E9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Значит</w:t>
            </w:r>
            <w:proofErr w:type="gramEnd"/>
            <w:r w:rsidRPr="00C65E9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 в  загадке  можно  загадываемый  предмет  сравнить  с  другим  или  предс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тавить  его  в  образе  животного </w:t>
            </w:r>
            <w:r w:rsidRPr="00C65E9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существа</w:t>
            </w: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41971" w:rsidRDefault="00641971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41971" w:rsidRDefault="00641971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107ED0" w:rsidRPr="00107ED0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Слушают вопросы и отвечают </w:t>
            </w:r>
            <w:r w:rsidRPr="00CE4B1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="00107ED0" w:rsidRPr="00107ED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Нет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</w:t>
            </w:r>
          </w:p>
          <w:p w:rsidR="00107ED0" w:rsidRPr="00107ED0" w:rsidRDefault="00107ED0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107ED0" w:rsidRPr="00107ED0" w:rsidRDefault="00CE4B1F" w:rsidP="00107ED0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E4B1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="00107ED0" w:rsidRPr="00107ED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Нет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</w:t>
            </w: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Предполагают</w:t>
            </w:r>
          </w:p>
          <w:p w:rsidR="00107ED0" w:rsidRPr="00107ED0" w:rsidRDefault="00CE4B1F" w:rsidP="00107ED0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E4B1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Тайной)</w:t>
            </w:r>
          </w:p>
          <w:p w:rsidR="00107ED0" w:rsidRPr="00107ED0" w:rsidRDefault="00CE4B1F" w:rsidP="00107ED0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E4B1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(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Потянуть за ниточку)</w:t>
            </w: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Открывают</w:t>
            </w:r>
          </w:p>
          <w:p w:rsidR="00107ED0" w:rsidRDefault="00CE4B1F" w:rsidP="00107ED0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(Таблички  со  словами)</w:t>
            </w:r>
          </w:p>
          <w:p w:rsidR="00CE4B1F" w:rsidRPr="00107ED0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Читают и предполагают</w:t>
            </w:r>
          </w:p>
          <w:p w:rsidR="00107ED0" w:rsidRPr="00107ED0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E4B1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="00107ED0" w:rsidRPr="00107ED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Чтобы  подсказать  из  чего 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состоит  загадка)</w:t>
            </w: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41971" w:rsidRDefault="00641971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107ED0" w:rsidRPr="00107ED0" w:rsidRDefault="00107ED0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07ED0">
              <w:rPr>
                <w:rFonts w:ascii="Times New Roman" w:hAnsi="Times New Roman"/>
                <w:sz w:val="20"/>
                <w:szCs w:val="20"/>
                <w:lang w:eastAsia="ar-SA"/>
              </w:rPr>
              <w:t>Составляют</w:t>
            </w:r>
            <w:r w:rsidR="00CE4B1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схему</w:t>
            </w:r>
          </w:p>
          <w:p w:rsidR="00107ED0" w:rsidRPr="00107ED0" w:rsidRDefault="00107ED0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107ED0" w:rsidRPr="00107ED0" w:rsidRDefault="00107ED0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E4B1F" w:rsidRDefault="00CE4B1F" w:rsidP="00107ED0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C65E97" w:rsidRDefault="00107ED0" w:rsidP="00CE4B1F">
            <w:pPr>
              <w:suppressAutoHyphens/>
              <w:rPr>
                <w:sz w:val="20"/>
                <w:szCs w:val="20"/>
              </w:rPr>
            </w:pPr>
            <w:r w:rsidRPr="00107ED0">
              <w:rPr>
                <w:rFonts w:ascii="Times New Roman" w:hAnsi="Times New Roman"/>
                <w:sz w:val="20"/>
                <w:szCs w:val="20"/>
                <w:lang w:eastAsia="ar-SA"/>
              </w:rPr>
              <w:t>Проверяют</w:t>
            </w:r>
            <w:r w:rsidR="00CE4B1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CE4B1F">
              <w:rPr>
                <w:sz w:val="20"/>
                <w:szCs w:val="20"/>
              </w:rPr>
              <w:t>п</w:t>
            </w:r>
            <w:r w:rsidR="00CE4B1F" w:rsidRPr="00CE4B1F">
              <w:rPr>
                <w:sz w:val="20"/>
                <w:szCs w:val="20"/>
              </w:rPr>
              <w:t xml:space="preserve">о </w:t>
            </w:r>
            <w:r w:rsidR="00CE4B1F">
              <w:rPr>
                <w:sz w:val="20"/>
                <w:szCs w:val="20"/>
              </w:rPr>
              <w:t xml:space="preserve"> эталону</w:t>
            </w:r>
          </w:p>
          <w:p w:rsidR="002E0A07" w:rsidRPr="00CE4B1F" w:rsidRDefault="002E0A07" w:rsidP="00CE4B1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Поднимают руку</w:t>
            </w:r>
          </w:p>
        </w:tc>
        <w:tc>
          <w:tcPr>
            <w:tcW w:w="1535" w:type="dxa"/>
          </w:tcPr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0F167C" w:rsidP="00AA7E3D">
            <w:pPr>
              <w:rPr>
                <w:sz w:val="20"/>
                <w:szCs w:val="20"/>
              </w:rPr>
            </w:pPr>
          </w:p>
          <w:p w:rsidR="000F167C" w:rsidRDefault="00745E95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F167C">
              <w:rPr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демонстрировать слайды 2.</w:t>
            </w:r>
            <w:r w:rsidR="000F167C">
              <w:rPr>
                <w:sz w:val="20"/>
                <w:szCs w:val="20"/>
              </w:rPr>
              <w:t>осуществлять анализ об</w:t>
            </w:r>
            <w:r w:rsidR="00741ECC">
              <w:rPr>
                <w:sz w:val="20"/>
                <w:szCs w:val="20"/>
              </w:rPr>
              <w:t>ъектов</w:t>
            </w:r>
          </w:p>
          <w:p w:rsidR="00741ECC" w:rsidRDefault="00745E95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741ECC">
              <w:rPr>
                <w:sz w:val="20"/>
                <w:szCs w:val="20"/>
              </w:rPr>
              <w:t>Выделять существенную информацию</w:t>
            </w:r>
          </w:p>
          <w:p w:rsidR="00741ECC" w:rsidRDefault="00741EC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Размещать </w:t>
            </w:r>
            <w:r w:rsidR="007442E4">
              <w:rPr>
                <w:sz w:val="20"/>
                <w:szCs w:val="20"/>
              </w:rPr>
              <w:t xml:space="preserve">отгадки </w:t>
            </w:r>
            <w:r>
              <w:rPr>
                <w:sz w:val="20"/>
                <w:szCs w:val="20"/>
              </w:rPr>
              <w:t>в нужной форме</w:t>
            </w:r>
          </w:p>
          <w:p w:rsidR="00741ECC" w:rsidRDefault="00741EC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работать с ноутбуком</w:t>
            </w: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Осознанно и правильно строить речевое высказывание</w:t>
            </w: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365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Учатся работать с источниками информации.</w:t>
            </w:r>
          </w:p>
          <w:p w:rsidR="0036592C" w:rsidRDefault="0036592C" w:rsidP="00365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Выделяют  существенную информацию.</w:t>
            </w: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выводы</w:t>
            </w:r>
          </w:p>
          <w:p w:rsidR="0036592C" w:rsidRDefault="0036592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Обосновывать своё решение</w:t>
            </w: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рассуждения</w:t>
            </w: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AA7E3D">
            <w:pPr>
              <w:rPr>
                <w:sz w:val="20"/>
                <w:szCs w:val="20"/>
              </w:rPr>
            </w:pPr>
          </w:p>
          <w:p w:rsidR="0036592C" w:rsidRDefault="0036592C" w:rsidP="00365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преобразовывать новое знание в схему</w:t>
            </w:r>
          </w:p>
        </w:tc>
        <w:tc>
          <w:tcPr>
            <w:tcW w:w="1920" w:type="dxa"/>
            <w:gridSpan w:val="2"/>
          </w:tcPr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Учатся договариваться</w:t>
            </w:r>
          </w:p>
          <w:p w:rsidR="00741ECC" w:rsidRDefault="00741EC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Кооперируют усилия по решению учебной задачи</w:t>
            </w: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B92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 выслушивают и </w:t>
            </w: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 и друг с другом</w:t>
            </w: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Участвуют в обсуждении</w:t>
            </w: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соседом по парте с учителем и знаково символичес</w:t>
            </w:r>
            <w:r w:rsidR="00EE1280">
              <w:rPr>
                <w:sz w:val="20"/>
                <w:szCs w:val="20"/>
              </w:rPr>
              <w:t>ким заданием</w:t>
            </w: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 и информацией с экрана</w:t>
            </w:r>
          </w:p>
        </w:tc>
        <w:tc>
          <w:tcPr>
            <w:tcW w:w="1919" w:type="dxa"/>
          </w:tcPr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</w:p>
          <w:p w:rsidR="00741ECC" w:rsidRDefault="00741EC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Согласовывать усилия по решению учебной задачи. Договариваться и приходить к общему мнению в совместной деятельности</w:t>
            </w:r>
            <w:r w:rsidR="00E45EB5">
              <w:rPr>
                <w:sz w:val="20"/>
                <w:szCs w:val="20"/>
              </w:rPr>
              <w:t>. Учитывать другие мнения</w:t>
            </w: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B9271C">
            <w:pPr>
              <w:rPr>
                <w:sz w:val="20"/>
                <w:szCs w:val="20"/>
              </w:rPr>
            </w:pPr>
          </w:p>
          <w:p w:rsidR="00B9271C" w:rsidRDefault="00B9271C" w:rsidP="00B92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понятные для собеседника высказывания.</w:t>
            </w:r>
          </w:p>
          <w:p w:rsidR="00B9271C" w:rsidRDefault="00B9271C" w:rsidP="00B92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на слух ответы</w:t>
            </w: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формулировать собственное мнение</w:t>
            </w: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B92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понятные для собеседника высказывания.</w:t>
            </w:r>
          </w:p>
          <w:p w:rsidR="00B9271C" w:rsidRDefault="00B9271C" w:rsidP="00B92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на слух ответы</w:t>
            </w: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Рефлексия своих действий</w:t>
            </w:r>
          </w:p>
        </w:tc>
        <w:tc>
          <w:tcPr>
            <w:tcW w:w="1920" w:type="dxa"/>
            <w:gridSpan w:val="2"/>
          </w:tcPr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самоконтроль процесса выполнения задания</w:t>
            </w: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контроль и самоконтроль</w:t>
            </w: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Контролируют </w:t>
            </w:r>
          </w:p>
          <w:p w:rsidR="009E7FFC" w:rsidRDefault="009E7FF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свои знания</w:t>
            </w: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  <w:r w:rsidRPr="009E7FFC">
              <w:rPr>
                <w:sz w:val="20"/>
                <w:szCs w:val="20"/>
              </w:rPr>
              <w:t>В ХОДЕ ЗАСЛУШИВАНИЯ ОТВЕТОВ</w:t>
            </w:r>
            <w:r>
              <w:rPr>
                <w:sz w:val="20"/>
                <w:szCs w:val="20"/>
              </w:rPr>
              <w:t xml:space="preserve"> и выполнения действий осуществляют  самоконтроль</w:t>
            </w: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Pr="009E7FFC" w:rsidRDefault="009E7FF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 и взаимоконтроль выполнения задания в парах</w:t>
            </w:r>
          </w:p>
        </w:tc>
        <w:tc>
          <w:tcPr>
            <w:tcW w:w="1920" w:type="dxa"/>
          </w:tcPr>
          <w:p w:rsidR="00432567" w:rsidRDefault="00432567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</w:p>
          <w:p w:rsidR="00E45EB5" w:rsidRDefault="00E45EB5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и сохранять учебную цель и задачу. Обнаруживать отклонения и отличия от эталона</w:t>
            </w: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</w:p>
          <w:p w:rsidR="00B9271C" w:rsidRDefault="00B9271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Обнаруживать отклонения и отличия от эталона</w:t>
            </w: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AA7E3D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воспринимать похвалу учителя</w:t>
            </w: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</w:p>
          <w:p w:rsidR="009E7FFC" w:rsidRDefault="009E7FFC" w:rsidP="009E7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самоконтроль</w:t>
            </w:r>
          </w:p>
          <w:p w:rsidR="00735956" w:rsidRDefault="00735956" w:rsidP="009E7FFC">
            <w:pPr>
              <w:rPr>
                <w:sz w:val="20"/>
                <w:szCs w:val="20"/>
              </w:rPr>
            </w:pPr>
          </w:p>
          <w:p w:rsidR="00735956" w:rsidRDefault="00735956" w:rsidP="009E7FFC">
            <w:pPr>
              <w:rPr>
                <w:sz w:val="20"/>
                <w:szCs w:val="20"/>
              </w:rPr>
            </w:pPr>
          </w:p>
          <w:p w:rsidR="00735956" w:rsidRDefault="00735956" w:rsidP="009E7FFC">
            <w:pPr>
              <w:rPr>
                <w:sz w:val="20"/>
                <w:szCs w:val="20"/>
              </w:rPr>
            </w:pPr>
          </w:p>
          <w:p w:rsidR="00735956" w:rsidRDefault="00735956" w:rsidP="009E7FFC">
            <w:pPr>
              <w:rPr>
                <w:sz w:val="20"/>
                <w:szCs w:val="20"/>
              </w:rPr>
            </w:pPr>
          </w:p>
          <w:p w:rsidR="00735956" w:rsidRDefault="00735956" w:rsidP="009E7FFC">
            <w:pPr>
              <w:rPr>
                <w:sz w:val="20"/>
                <w:szCs w:val="20"/>
              </w:rPr>
            </w:pPr>
          </w:p>
          <w:p w:rsidR="00735956" w:rsidRDefault="00735956" w:rsidP="009E7FFC">
            <w:pPr>
              <w:rPr>
                <w:sz w:val="20"/>
                <w:szCs w:val="20"/>
              </w:rPr>
            </w:pPr>
          </w:p>
          <w:p w:rsidR="00735956" w:rsidRDefault="00735956" w:rsidP="009E7FFC">
            <w:pPr>
              <w:rPr>
                <w:sz w:val="20"/>
                <w:szCs w:val="20"/>
              </w:rPr>
            </w:pPr>
          </w:p>
          <w:p w:rsidR="00735956" w:rsidRDefault="00735956" w:rsidP="009E7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своё действие в соответствии с поставленной задачей</w:t>
            </w:r>
          </w:p>
          <w:p w:rsidR="00735956" w:rsidRDefault="00735956" w:rsidP="009E7FFC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</w:tcPr>
          <w:p w:rsidR="00432567" w:rsidRDefault="00354BC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</w:tr>
      <w:tr w:rsidR="00641971" w:rsidTr="00252952">
        <w:tc>
          <w:tcPr>
            <w:tcW w:w="2802" w:type="dxa"/>
          </w:tcPr>
          <w:p w:rsidR="00641971" w:rsidRPr="00641971" w:rsidRDefault="00641971" w:rsidP="00641971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  <w:p w:rsidR="00641971" w:rsidRDefault="00641971" w:rsidP="00641971">
            <w:pPr>
              <w:suppressAutoHyphens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5.</w:t>
            </w:r>
            <w:r w:rsidRPr="006419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П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ервичное  закрепление </w:t>
            </w:r>
            <w:r w:rsidRPr="006419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с  проговариванием  во внешней  речи.</w:t>
            </w:r>
          </w:p>
          <w:p w:rsidR="007A026F" w:rsidRPr="00F44111" w:rsidRDefault="007A026F" w:rsidP="00641971">
            <w:pPr>
              <w:suppressAutoHyphens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4411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val="single"/>
                <w:lang w:eastAsia="ar-SA"/>
              </w:rPr>
              <w:t>1.Организует первичное закрепление</w:t>
            </w:r>
            <w:r w:rsidR="00A7772B" w:rsidRPr="00F4411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с целью проговаривания </w:t>
            </w:r>
            <w:r w:rsidRPr="00F4411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нового знания</w:t>
            </w:r>
            <w:r w:rsidR="00A7772B" w:rsidRPr="00F4411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во внешней речи и использование его на практике.</w:t>
            </w:r>
          </w:p>
          <w:p w:rsidR="00641971" w:rsidRPr="00641971" w:rsidRDefault="00641971" w:rsidP="00641971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- Я  предлагаю обратиться  к  готовым  загадкам,  чтобы  </w:t>
            </w:r>
            <w:proofErr w:type="gramStart"/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уточнить</w:t>
            </w:r>
            <w:proofErr w:type="gramEnd"/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как  они  устроены  и  с помощью каких  приёмов.</w:t>
            </w:r>
          </w:p>
          <w:p w:rsidR="00641971" w:rsidRPr="00641971" w:rsidRDefault="00641971" w:rsidP="00641971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641971" w:rsidRPr="00641971" w:rsidRDefault="00641971" w:rsidP="00641971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О т </w:t>
            </w:r>
            <w:proofErr w:type="gramStart"/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</w:t>
            </w:r>
            <w:proofErr w:type="gramEnd"/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 б о т к а    н а в ы к </w:t>
            </w:r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а    ч т е н и я.</w:t>
            </w:r>
          </w:p>
          <w:p w:rsidR="00A7772B" w:rsidRPr="00A7772B" w:rsidRDefault="00641971" w:rsidP="00A7772B">
            <w:pPr>
              <w:pStyle w:val="a5"/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A7772B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Д ы х а т е </w:t>
            </w:r>
            <w:proofErr w:type="gramStart"/>
            <w:r w:rsidRPr="00A7772B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л ь</w:t>
            </w:r>
            <w:proofErr w:type="gramEnd"/>
            <w:r w:rsidRPr="00A7772B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 н а я   </w:t>
            </w:r>
          </w:p>
          <w:p w:rsidR="00641971" w:rsidRPr="00A7772B" w:rsidRDefault="00641971" w:rsidP="00A7772B">
            <w:pPr>
              <w:pStyle w:val="a5"/>
              <w:suppressAutoHyphens/>
              <w:ind w:left="450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A7772B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г</w:t>
            </w:r>
            <w:proofErr w:type="gramEnd"/>
            <w:r w:rsidRPr="00A7772B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 и м н а с т и к а.</w:t>
            </w:r>
          </w:p>
          <w:p w:rsidR="00641971" w:rsidRPr="00641971" w:rsidRDefault="00641971" w:rsidP="00641971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Подготовимся к чтению произведений.</w:t>
            </w:r>
          </w:p>
          <w:p w:rsidR="00641971" w:rsidRPr="00641971" w:rsidRDefault="00641971" w:rsidP="00641971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Правую  руку  положите  себе  на  грудь. Вдох – выдох </w:t>
            </w:r>
            <w:proofErr w:type="gramStart"/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3 раза). </w:t>
            </w:r>
          </w:p>
          <w:p w:rsidR="00641971" w:rsidRPr="00641971" w:rsidRDefault="00641971" w:rsidP="00641971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Надуваем  шар (ш-ш-ш-ш), спускаем шар (с-с-с-с).</w:t>
            </w:r>
          </w:p>
          <w:p w:rsidR="007A026F" w:rsidRDefault="00641971" w:rsidP="007A026F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Подули на свечку </w:t>
            </w:r>
            <w:proofErr w:type="gramStart"/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6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на паль</w:t>
            </w:r>
            <w:r w:rsidR="00A7772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чик)</w:t>
            </w:r>
          </w:p>
          <w:p w:rsidR="007A026F" w:rsidRPr="007A026F" w:rsidRDefault="007A026F" w:rsidP="007A026F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2)</w:t>
            </w:r>
            <w:proofErr w:type="gramStart"/>
            <w:r w:rsidRPr="007A026F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Р</w:t>
            </w:r>
            <w:proofErr w:type="gramEnd"/>
            <w:r w:rsidRPr="007A026F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 а б о т а  в  р а б о ч е й    т е т р а  д и </w:t>
            </w: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( с. 11, №1,2).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- Читаем  сначала  тихо  и  медленно,  а  затем  громко  и  быстро.  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3) </w:t>
            </w:r>
            <w:proofErr w:type="gramStart"/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</w:t>
            </w:r>
            <w:proofErr w:type="gramEnd"/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 б о т а   п о   у ч е б н и к у.  ( с.18 – 19 ) </w:t>
            </w:r>
          </w:p>
          <w:p w:rsidR="007A026F" w:rsidRPr="007A026F" w:rsidRDefault="00A7772B" w:rsidP="007A026F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i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="007A026F" w:rsidRPr="007A026F">
              <w:rPr>
                <w:rFonts w:ascii="Times New Roman" w:hAnsi="Times New Roman"/>
                <w:i/>
                <w:color w:val="000000"/>
                <w:sz w:val="28"/>
                <w:szCs w:val="28"/>
                <w:lang w:eastAsia="ar-SA"/>
              </w:rPr>
              <w:t>(</w:t>
            </w:r>
            <w:r w:rsidR="007A026F" w:rsidRPr="007A026F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Работа  в  парах.</w:t>
            </w:r>
            <w:proofErr w:type="gramEnd"/>
            <w:r w:rsidR="007A026F" w:rsidRPr="007A026F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  </w:t>
            </w:r>
            <w:proofErr w:type="gramStart"/>
            <w:r w:rsidR="007A026F" w:rsidRPr="007A026F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Выразительное  чтение  загадок  друг   другу.)</w:t>
            </w:r>
            <w:proofErr w:type="gramEnd"/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Кто  здесь  живёт?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Не  зверь,  не  птица,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Живут  загадки  для  ребят,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Открываем  наш  учебник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Они  выстроились  в  ряд.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А  вот  и  Одуванчики! Целое  поле. Больше  всего  Одуванчики  любят  загадки  про  обитателей  Огородов  Бабы  Яги.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- Выразительно </w:t>
            </w:r>
            <w:proofErr w:type="gramStart"/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прочитаем</w:t>
            </w:r>
            <w:proofErr w:type="gramEnd"/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друг другу загадки  и  отгадаем  их. 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Ребята,  обратите  внимание, загадка  состоит  из  2  частей. В  первой  части  содержится  тайна,  секрет  загадки,  а  во  второй  даётся  «ниточка»  к  разгадке.</w:t>
            </w:r>
          </w:p>
          <w:p w:rsidR="007A026F" w:rsidRPr="007A026F" w:rsidRDefault="007A026F" w:rsidP="007A026F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Часто   вместо  тайны  используют  сравнение. С  чем сравнивается  подсолнух?</w:t>
            </w:r>
          </w:p>
          <w:p w:rsidR="007A026F" w:rsidRDefault="007A026F" w:rsidP="007A026F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В каких  из  загадок  о  растениях  говорится  как  о  людях?</w:t>
            </w:r>
          </w:p>
          <w:p w:rsidR="007A026F" w:rsidRPr="007A026F" w:rsidRDefault="007A026F" w:rsidP="007A026F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A7772B" w:rsidRDefault="007A026F" w:rsidP="00432567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  е) </w:t>
            </w:r>
            <w:proofErr w:type="gramStart"/>
            <w:r w:rsidRPr="007A026F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Р</w:t>
            </w:r>
            <w:proofErr w:type="gramEnd"/>
            <w:r w:rsidRPr="007A026F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 а б о т а   п о </w:t>
            </w:r>
          </w:p>
          <w:p w:rsidR="00CF6014" w:rsidRDefault="00CF6014" w:rsidP="00432567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 т е т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р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 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ди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="007A026F" w:rsidRPr="007A026F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с.11№3)</w:t>
            </w:r>
          </w:p>
          <w:p w:rsidR="00641971" w:rsidRDefault="007A026F" w:rsidP="00432567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(Взаимопроверка)</w:t>
            </w:r>
          </w:p>
          <w:p w:rsidR="00CF6014" w:rsidRPr="00432567" w:rsidRDefault="00CF6014" w:rsidP="00432567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6E4E2C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Слушают и принимают за учителем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7A026F" w:rsidRPr="007A026F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gramEnd"/>
            <w:r w:rsidR="007A026F" w:rsidRPr="007A026F">
              <w:rPr>
                <w:rFonts w:ascii="Times New Roman" w:hAnsi="Times New Roman"/>
                <w:sz w:val="20"/>
                <w:szCs w:val="20"/>
                <w:lang w:eastAsia="ar-SA"/>
              </w:rPr>
              <w:t>овторяют  за  учителем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E4E2C" w:rsidRDefault="006E4E2C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E4E2C" w:rsidRDefault="006E4E2C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Принимают задачу</w:t>
            </w:r>
          </w:p>
          <w:p w:rsidR="007A026F" w:rsidRPr="007A026F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Читают</w:t>
            </w:r>
            <w:r w:rsidR="007A026F" w:rsidRPr="007A026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хором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Слушают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A7772B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Принимают задачу</w:t>
            </w:r>
          </w:p>
          <w:p w:rsid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sz w:val="20"/>
                <w:szCs w:val="20"/>
                <w:lang w:eastAsia="ar-SA"/>
              </w:rPr>
              <w:t>Читают,  отгадывают</w:t>
            </w:r>
          </w:p>
          <w:p w:rsidR="007A026F" w:rsidRPr="007A026F" w:rsidRDefault="00A7772B" w:rsidP="007A026F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7A026F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(</w:t>
            </w:r>
            <w:r w:rsidRPr="007A026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ar-SA"/>
              </w:rPr>
              <w:t>Отгадки: подсолнух, крапива,  ромашки,  репейник,  одуванчик.)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A7772B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Отвечают</w:t>
            </w:r>
          </w:p>
          <w:p w:rsidR="007A026F" w:rsidRPr="007A026F" w:rsidRDefault="00A7772B" w:rsidP="007A026F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(С решетом)</w:t>
            </w:r>
          </w:p>
          <w:p w:rsidR="007A026F" w:rsidRPr="007A026F" w:rsidRDefault="007A026F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7A026F" w:rsidRPr="007A026F" w:rsidRDefault="00A7772B" w:rsidP="007A026F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(3 и 4)</w:t>
            </w:r>
          </w:p>
          <w:p w:rsidR="00641971" w:rsidRDefault="00641971" w:rsidP="00AA7E3D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641971" w:rsidRDefault="0064197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Узнают</w:t>
            </w:r>
            <w:proofErr w:type="gramEnd"/>
            <w:r>
              <w:rPr>
                <w:sz w:val="20"/>
                <w:szCs w:val="20"/>
              </w:rPr>
              <w:t xml:space="preserve"> как правильно сделать  дыхательную гимнастику</w:t>
            </w: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степень правильности чтения</w:t>
            </w: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Выделять существенные признаки</w:t>
            </w:r>
          </w:p>
          <w:p w:rsidR="00CB7FA1" w:rsidRDefault="00CB7FA1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Анализировать:     степень выразительности,</w:t>
            </w:r>
          </w:p>
          <w:p w:rsidR="00CB7FA1" w:rsidRDefault="00CB7FA1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выделение частей  загадки</w:t>
            </w:r>
          </w:p>
          <w:p w:rsidR="00CB7FA1" w:rsidRDefault="00CB7FA1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поиск приёмов сравнения и </w:t>
            </w:r>
            <w:proofErr w:type="spellStart"/>
            <w:r>
              <w:rPr>
                <w:sz w:val="20"/>
                <w:szCs w:val="20"/>
              </w:rPr>
              <w:t>олицитворения</w:t>
            </w:r>
            <w:proofErr w:type="spellEnd"/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CB7FA1" w:rsidRDefault="00CB7FA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</w:tcPr>
          <w:p w:rsidR="00641971" w:rsidRDefault="00641971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Прислушиваются друг к другу</w:t>
            </w: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парах выразительно читают друг другу</w:t>
            </w:r>
          </w:p>
        </w:tc>
        <w:tc>
          <w:tcPr>
            <w:tcW w:w="1919" w:type="dxa"/>
          </w:tcPr>
          <w:p w:rsidR="00641971" w:rsidRDefault="00641971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на слух</w:t>
            </w:r>
          </w:p>
          <w:p w:rsidR="00735956" w:rsidRDefault="0073595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Читаемое</w:t>
            </w: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8721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 читать</w:t>
            </w:r>
          </w:p>
        </w:tc>
        <w:tc>
          <w:tcPr>
            <w:tcW w:w="1920" w:type="dxa"/>
            <w:gridSpan w:val="2"/>
          </w:tcPr>
          <w:p w:rsidR="00641971" w:rsidRDefault="00641971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 качества чтения</w:t>
            </w: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</w:p>
          <w:p w:rsidR="0087218D" w:rsidRDefault="008721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ходе заслушивания загадки осуществляют самоконтроль и контроль выразительности чтения</w:t>
            </w:r>
          </w:p>
        </w:tc>
        <w:tc>
          <w:tcPr>
            <w:tcW w:w="1920" w:type="dxa"/>
          </w:tcPr>
          <w:p w:rsidR="00641971" w:rsidRDefault="00641971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</w:p>
          <w:p w:rsidR="00735956" w:rsidRDefault="0073595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своё действие</w:t>
            </w:r>
          </w:p>
          <w:p w:rsidR="00735956" w:rsidRDefault="0073595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Обнаруживать отклонения </w:t>
            </w: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и сохранять учебную цель и задачу.</w:t>
            </w:r>
          </w:p>
        </w:tc>
        <w:tc>
          <w:tcPr>
            <w:tcW w:w="786" w:type="dxa"/>
          </w:tcPr>
          <w:p w:rsidR="00641971" w:rsidRDefault="00354BC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</w:tr>
      <w:tr w:rsidR="00CF6014" w:rsidTr="00252952">
        <w:tc>
          <w:tcPr>
            <w:tcW w:w="2802" w:type="dxa"/>
          </w:tcPr>
          <w:p w:rsidR="00CF6014" w:rsidRDefault="00CF6014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CF6014" w:rsidRPr="00F44111" w:rsidRDefault="00CF6014" w:rsidP="00CF6014">
            <w:pPr>
              <w:suppressAutoHyphens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Проводит </w:t>
            </w:r>
            <w:proofErr w:type="spellStart"/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физ</w:t>
            </w:r>
            <w:proofErr w:type="gramStart"/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.м</w:t>
            </w:r>
            <w:proofErr w:type="gramEnd"/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инутку</w:t>
            </w:r>
            <w:proofErr w:type="spellEnd"/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с использованием изученного приёма </w:t>
            </w:r>
            <w:r w:rsidR="00E7539E"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олицетворения</w:t>
            </w:r>
          </w:p>
          <w:p w:rsidR="00CF6014" w:rsidRPr="00CF6014" w:rsidRDefault="00CF6014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Ф и з к у </w:t>
            </w:r>
            <w:proofErr w:type="gramStart"/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 ь</w:t>
            </w:r>
            <w:proofErr w:type="gramEnd"/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т м и н у т к а</w:t>
            </w:r>
          </w:p>
          <w:p w:rsidR="00CF6014" w:rsidRPr="00CF6014" w:rsidRDefault="00CF6014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Отгадаем,  кто  это  у   нас   на   пути?</w:t>
            </w:r>
          </w:p>
          <w:p w:rsidR="00CF6014" w:rsidRPr="00CF6014" w:rsidRDefault="00CF6014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В  огороде  Тит  стоит,</w:t>
            </w:r>
          </w:p>
          <w:p w:rsidR="00CF6014" w:rsidRPr="00CF6014" w:rsidRDefault="00CF6014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Ничего   не   говорит,</w:t>
            </w:r>
          </w:p>
          <w:p w:rsidR="00CF6014" w:rsidRPr="00CF6014" w:rsidRDefault="00CF6014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Сам   с   грядок  не  берёт</w:t>
            </w:r>
          </w:p>
          <w:p w:rsidR="00CF6014" w:rsidRDefault="00CF6014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И   воронам   не   даёт.</w:t>
            </w:r>
          </w:p>
          <w:p w:rsidR="00CF6014" w:rsidRPr="00CF6014" w:rsidRDefault="00CF6014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CF6014" w:rsidRPr="00CF6014" w:rsidRDefault="00CF6014" w:rsidP="00CF6014">
            <w:pPr>
              <w:suppressAutoHyphens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 Встанем   дружно,  ребята,  и  изобразим  огородное   чучело -  пугало.  (</w:t>
            </w:r>
            <w:r w:rsidRPr="00CF6014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Дети   импровизируют)</w:t>
            </w:r>
          </w:p>
          <w:p w:rsidR="00CF6014" w:rsidRPr="00641971" w:rsidRDefault="00CF6014" w:rsidP="00641971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CF6014" w:rsidRDefault="00CF6014" w:rsidP="007A026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E7539E" w:rsidRDefault="00E7539E" w:rsidP="007A026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E7539E" w:rsidRDefault="00E7539E" w:rsidP="00E7539E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E7539E" w:rsidRDefault="00E7539E" w:rsidP="00E7539E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E7539E" w:rsidRDefault="00E7539E" w:rsidP="00E7539E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лушают и разгадывают</w:t>
            </w:r>
          </w:p>
          <w:p w:rsidR="00E7539E" w:rsidRPr="00CF6014" w:rsidRDefault="00E7539E" w:rsidP="00E7539E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CF6014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( Чучело)</w:t>
            </w:r>
          </w:p>
          <w:p w:rsidR="00E7539E" w:rsidRDefault="00E7539E" w:rsidP="00E7539E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E7539E" w:rsidRDefault="00E7539E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Default="00E7539E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Default="00E7539E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>Изображают</w:t>
            </w:r>
          </w:p>
          <w:p w:rsidR="00E7539E" w:rsidRPr="007A026F" w:rsidRDefault="00E7539E" w:rsidP="007A026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5" w:type="dxa"/>
          </w:tcPr>
          <w:p w:rsidR="00CF6014" w:rsidRDefault="00CF6014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Выделять существенные признаки</w:t>
            </w:r>
          </w:p>
          <w:p w:rsidR="001C2A81" w:rsidRDefault="001C2A81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на практике приём олицетворения</w:t>
            </w:r>
          </w:p>
        </w:tc>
        <w:tc>
          <w:tcPr>
            <w:tcW w:w="1920" w:type="dxa"/>
            <w:gridSpan w:val="2"/>
          </w:tcPr>
          <w:p w:rsidR="00CF6014" w:rsidRDefault="00CF6014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</w:p>
          <w:p w:rsidR="00EE1280" w:rsidRDefault="00EE128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 изображают  огородное чучело </w:t>
            </w:r>
          </w:p>
          <w:p w:rsidR="00EE1280" w:rsidRDefault="00EE128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рассматривают</w:t>
            </w:r>
          </w:p>
        </w:tc>
        <w:tc>
          <w:tcPr>
            <w:tcW w:w="1919" w:type="dxa"/>
          </w:tcPr>
          <w:p w:rsidR="00CF6014" w:rsidRDefault="00CF6014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импровизировать</w:t>
            </w:r>
          </w:p>
        </w:tc>
        <w:tc>
          <w:tcPr>
            <w:tcW w:w="1920" w:type="dxa"/>
            <w:gridSpan w:val="2"/>
          </w:tcPr>
          <w:p w:rsidR="00CF6014" w:rsidRDefault="00CF6014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</w:t>
            </w:r>
          </w:p>
        </w:tc>
        <w:tc>
          <w:tcPr>
            <w:tcW w:w="1920" w:type="dxa"/>
          </w:tcPr>
          <w:p w:rsidR="00CF6014" w:rsidRDefault="00CF6014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723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своё действие</w:t>
            </w: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</w:tcPr>
          <w:p w:rsidR="00CF6014" w:rsidRDefault="00354BC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7539E" w:rsidTr="00252952">
        <w:tc>
          <w:tcPr>
            <w:tcW w:w="2802" w:type="dxa"/>
          </w:tcPr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5. Самостоятельная  работа  </w:t>
            </w:r>
            <w:r w:rsidRPr="00E7539E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lastRenderedPageBreak/>
              <w:t>с  проверкой  по  эталону.</w:t>
            </w:r>
          </w:p>
          <w:p w:rsidR="00E7539E" w:rsidRPr="00F44111" w:rsidRDefault="00E7539E" w:rsidP="00E7539E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E7539E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Организует самостоятельную работу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 1</w:t>
            </w: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) Р а б о т а    п о    х р е с т о м а т и </w:t>
            </w:r>
            <w:proofErr w:type="spellStart"/>
            <w:proofErr w:type="gramStart"/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и</w:t>
            </w:r>
            <w:proofErr w:type="spellEnd"/>
            <w:proofErr w:type="gramEnd"/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.   (с.11.№3)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1)  Там,  где  в   травах   ветер   сладкий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Где  за   полем   бор   степной,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Собрались  для   вас   загадки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В   кузовок   берестяной.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Кузовок   тот –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В  этой   книжке   загляните,  ребятишки!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Откроем  содержание  хрестоматии. Найдём  загадки.  Какие  они  авторские  или   народные? Кто их написал?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2) </w:t>
            </w:r>
            <w:proofErr w:type="gramStart"/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Ч</w:t>
            </w:r>
            <w:proofErr w:type="gramEnd"/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 т е н и е  и  о т г а д ы в а н и е   з а г а д о к.</w:t>
            </w:r>
          </w:p>
          <w:p w:rsidR="00E7539E" w:rsidRPr="00F44111" w:rsidRDefault="00E7539E" w:rsidP="00E7539E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Ставит цель перед детьми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 - Каждый сам прочитает загадки, </w:t>
            </w:r>
            <w:proofErr w:type="gramStart"/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отгадает и выделит  части  загадки  поставив</w:t>
            </w:r>
            <w:proofErr w:type="gramEnd"/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 рядом с тайной  зеленую  фишку, рядом с ниточкой к разгадке - желтую.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 xml:space="preserve">3)В ы д е л е н и е     ч а с т </w:t>
            </w:r>
            <w:proofErr w:type="gramStart"/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е й</w:t>
            </w:r>
            <w:proofErr w:type="gramEnd"/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. Проверка.</w:t>
            </w:r>
          </w:p>
          <w:p w:rsidR="00E7539E" w:rsidRPr="00E7539E" w:rsidRDefault="00E7539E" w:rsidP="00E7539E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У кого  возникли  трудности? С чем  они  связаны?</w:t>
            </w:r>
          </w:p>
          <w:p w:rsidR="00E7539E" w:rsidRPr="00E7539E" w:rsidRDefault="00E7539E" w:rsidP="00E7539E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У кого  всё  получилось? МОЛОДЦЫ! Похлопаем  нам.</w:t>
            </w:r>
          </w:p>
          <w:p w:rsidR="00E7539E" w:rsidRPr="00E7539E" w:rsidRDefault="00E7539E" w:rsidP="00CF6014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>Слушают</w:t>
            </w: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>Открывают оглавление</w:t>
            </w: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Находят загадки </w:t>
            </w: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>Отвечают на вопросы</w:t>
            </w: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22E1" w:rsidRPr="00E7539E" w:rsidRDefault="00FC22E1" w:rsidP="00FC22E1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(Авторские.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Е.Благинина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</w:t>
            </w:r>
            <w:proofErr w:type="gramEnd"/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E7539E" w:rsidRP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22E1" w:rsidRDefault="00FC22E1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Принимают цель</w:t>
            </w:r>
          </w:p>
          <w:p w:rsidR="00E7539E" w:rsidRPr="00E7539E" w:rsidRDefault="00E7539E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>Выразительно  читают загадки,  отгадывают.</w:t>
            </w:r>
          </w:p>
          <w:p w:rsidR="00FC22E1" w:rsidRDefault="00E7539E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>Выделяют части</w:t>
            </w:r>
            <w:proofErr w:type="gramStart"/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.</w:t>
            </w:r>
            <w:proofErr w:type="gramEnd"/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C22E1" w:rsidRDefault="00FC22E1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Одна ученица работает над тем же заданием у интерактивной доски</w:t>
            </w:r>
          </w:p>
          <w:p w:rsidR="00E7539E" w:rsidRDefault="00E7539E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7539E">
              <w:rPr>
                <w:rFonts w:ascii="Times New Roman" w:hAnsi="Times New Roman"/>
                <w:sz w:val="20"/>
                <w:szCs w:val="20"/>
                <w:lang w:eastAsia="ar-SA"/>
              </w:rPr>
              <w:t>Самопроверка по эталону.</w:t>
            </w:r>
          </w:p>
          <w:p w:rsidR="00FC22E1" w:rsidRPr="00E7539E" w:rsidRDefault="00FC22E1" w:rsidP="00E7539E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Обсуждают правильность выполнения и отчего это зависит</w:t>
            </w:r>
          </w:p>
          <w:p w:rsidR="00E7539E" w:rsidRDefault="00E7539E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22E1" w:rsidRPr="00E7539E" w:rsidRDefault="00FC22E1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хлопают</w:t>
            </w:r>
          </w:p>
        </w:tc>
        <w:tc>
          <w:tcPr>
            <w:tcW w:w="1535" w:type="dxa"/>
          </w:tcPr>
          <w:p w:rsidR="00E7539E" w:rsidRDefault="00E7539E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1C2A81" w:rsidRDefault="001C2A81" w:rsidP="00AA7E3D">
            <w:pPr>
              <w:rPr>
                <w:sz w:val="20"/>
                <w:szCs w:val="20"/>
              </w:rPr>
            </w:pPr>
          </w:p>
          <w:p w:rsidR="004906AD" w:rsidRDefault="004906AD" w:rsidP="00AA7E3D">
            <w:pPr>
              <w:rPr>
                <w:sz w:val="20"/>
                <w:szCs w:val="20"/>
              </w:rPr>
            </w:pPr>
          </w:p>
          <w:p w:rsidR="004906AD" w:rsidRDefault="004906AD" w:rsidP="00AA7E3D">
            <w:pPr>
              <w:rPr>
                <w:sz w:val="20"/>
                <w:szCs w:val="20"/>
              </w:rPr>
            </w:pPr>
          </w:p>
          <w:p w:rsidR="004906AD" w:rsidRDefault="004906AD" w:rsidP="00AA7E3D">
            <w:pPr>
              <w:rPr>
                <w:sz w:val="20"/>
                <w:szCs w:val="20"/>
              </w:rPr>
            </w:pPr>
          </w:p>
          <w:p w:rsidR="001C2A81" w:rsidRDefault="004906A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работать с учебником</w:t>
            </w:r>
          </w:p>
          <w:p w:rsidR="004906AD" w:rsidRDefault="004906AD" w:rsidP="00AA7E3D">
            <w:pPr>
              <w:rPr>
                <w:sz w:val="20"/>
                <w:szCs w:val="20"/>
              </w:rPr>
            </w:pPr>
          </w:p>
          <w:p w:rsidR="004906AD" w:rsidRDefault="004906AD" w:rsidP="00AA7E3D">
            <w:pPr>
              <w:rPr>
                <w:sz w:val="20"/>
                <w:szCs w:val="20"/>
              </w:rPr>
            </w:pPr>
          </w:p>
          <w:p w:rsidR="004906AD" w:rsidRDefault="004906AD" w:rsidP="00AA7E3D">
            <w:pPr>
              <w:rPr>
                <w:sz w:val="20"/>
                <w:szCs w:val="20"/>
              </w:rPr>
            </w:pPr>
          </w:p>
          <w:p w:rsidR="004906AD" w:rsidRDefault="004906AD" w:rsidP="00AA7E3D">
            <w:pPr>
              <w:rPr>
                <w:sz w:val="20"/>
                <w:szCs w:val="20"/>
              </w:rPr>
            </w:pPr>
          </w:p>
          <w:p w:rsidR="004906AD" w:rsidRDefault="004906AD" w:rsidP="00AA7E3D">
            <w:pPr>
              <w:rPr>
                <w:sz w:val="20"/>
                <w:szCs w:val="20"/>
              </w:rPr>
            </w:pPr>
          </w:p>
          <w:p w:rsidR="00B61208" w:rsidRDefault="00B61208" w:rsidP="004906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 анализ загадок</w:t>
            </w:r>
          </w:p>
          <w:p w:rsidR="004906AD" w:rsidRDefault="004906AD" w:rsidP="004906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Выделять существенные признаки</w:t>
            </w:r>
          </w:p>
          <w:p w:rsidR="004906AD" w:rsidRDefault="004906AD" w:rsidP="004906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выделение частей  загадки</w:t>
            </w:r>
          </w:p>
          <w:p w:rsidR="00B61208" w:rsidRDefault="00B61208" w:rsidP="004906AD">
            <w:pPr>
              <w:rPr>
                <w:sz w:val="20"/>
                <w:szCs w:val="20"/>
              </w:rPr>
            </w:pPr>
          </w:p>
          <w:p w:rsidR="00B61208" w:rsidRDefault="00B61208" w:rsidP="004906A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</w:tcPr>
          <w:p w:rsidR="00E7539E" w:rsidRDefault="00E7539E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 с ребятами с учебной литературой</w:t>
            </w: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</w:tc>
        <w:tc>
          <w:tcPr>
            <w:tcW w:w="1919" w:type="dxa"/>
          </w:tcPr>
          <w:p w:rsidR="00E7539E" w:rsidRDefault="00E7539E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высказывания, понятные для других</w:t>
            </w:r>
          </w:p>
        </w:tc>
        <w:tc>
          <w:tcPr>
            <w:tcW w:w="1920" w:type="dxa"/>
            <w:gridSpan w:val="2"/>
          </w:tcPr>
          <w:p w:rsidR="00E7539E" w:rsidRDefault="00E7539E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</w:t>
            </w:r>
          </w:p>
          <w:p w:rsidR="0072358D" w:rsidRDefault="007235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контроль</w:t>
            </w:r>
          </w:p>
        </w:tc>
        <w:tc>
          <w:tcPr>
            <w:tcW w:w="1920" w:type="dxa"/>
          </w:tcPr>
          <w:p w:rsidR="00E7539E" w:rsidRDefault="00E7539E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</w:p>
          <w:p w:rsidR="0072358D" w:rsidRDefault="007235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72358D" w:rsidRDefault="0072358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самоконтроль.</w:t>
            </w:r>
          </w:p>
        </w:tc>
        <w:tc>
          <w:tcPr>
            <w:tcW w:w="786" w:type="dxa"/>
          </w:tcPr>
          <w:p w:rsidR="00E7539E" w:rsidRDefault="00354BC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</w:tr>
      <w:tr w:rsidR="00FC22E1" w:rsidTr="00252952">
        <w:tc>
          <w:tcPr>
            <w:tcW w:w="2802" w:type="dxa"/>
          </w:tcPr>
          <w:p w:rsidR="00FC22E1" w:rsidRPr="00F44111" w:rsidRDefault="00FC22E1" w:rsidP="00FC22E1">
            <w:pPr>
              <w:suppressAutoHyphens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lastRenderedPageBreak/>
              <w:t>Организует отдых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Ф и з к у </w:t>
            </w:r>
            <w:proofErr w:type="gramStart"/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 ь</w:t>
            </w:r>
            <w:proofErr w:type="gramEnd"/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т м и н у т к а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Чтобы  отдохнули  ножки,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Мы   пройдёмся  по  дорожке.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Но  дорожка  не  простая  -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Нас  от  парт  не  отпускает.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(Ходьба  на  месте.)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Голову  тяну   к  плечу,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Шею  я  размять  хочу.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В  стороны  разок-другой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Покачаю  головой.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(Вращение  головой  вправо,  влево.)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Пальцы  ставим  мы  к  плечам,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Руки  будем   мы   вращать.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Круг   вперёд,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Другой -  вперёд,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  потом   наоборот.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(Вращение  руками  вперёд,  назад.)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Хорошо  чуть-чуть  размяться.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22E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Снова  сядем   заниматься.</w:t>
            </w:r>
          </w:p>
          <w:p w:rsidR="00FC22E1" w:rsidRPr="00FC22E1" w:rsidRDefault="00FC22E1" w:rsidP="00FC22E1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FC22E1" w:rsidRDefault="00FC22E1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22E1" w:rsidRDefault="00FC22E1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22E1" w:rsidRPr="00E7539E" w:rsidRDefault="00FC22E1" w:rsidP="007A026F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Слушают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повторяют движения за учителем</w:t>
            </w:r>
          </w:p>
        </w:tc>
        <w:tc>
          <w:tcPr>
            <w:tcW w:w="1535" w:type="dxa"/>
          </w:tcPr>
          <w:p w:rsidR="00FC22E1" w:rsidRDefault="00FC22E1" w:rsidP="00AA7E3D">
            <w:pPr>
              <w:rPr>
                <w:sz w:val="20"/>
                <w:szCs w:val="20"/>
              </w:rPr>
            </w:pPr>
          </w:p>
          <w:p w:rsidR="00B61208" w:rsidRDefault="00B61208" w:rsidP="00AA7E3D">
            <w:pPr>
              <w:rPr>
                <w:sz w:val="20"/>
                <w:szCs w:val="20"/>
              </w:rPr>
            </w:pPr>
          </w:p>
          <w:p w:rsidR="00B61208" w:rsidRDefault="00B61208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правильно </w:t>
            </w:r>
            <w:proofErr w:type="spellStart"/>
            <w:r>
              <w:rPr>
                <w:sz w:val="20"/>
                <w:szCs w:val="20"/>
              </w:rPr>
              <w:t>отдыать</w:t>
            </w:r>
            <w:proofErr w:type="spellEnd"/>
          </w:p>
        </w:tc>
        <w:tc>
          <w:tcPr>
            <w:tcW w:w="1920" w:type="dxa"/>
            <w:gridSpan w:val="2"/>
          </w:tcPr>
          <w:p w:rsidR="008605FD" w:rsidRDefault="008605FD" w:rsidP="008605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Взаимодействуют с учителем и </w:t>
            </w:r>
            <w:proofErr w:type="gramStart"/>
            <w:r>
              <w:rPr>
                <w:sz w:val="20"/>
                <w:szCs w:val="20"/>
              </w:rPr>
              <w:t>друг</w:t>
            </w:r>
            <w:proofErr w:type="gramEnd"/>
            <w:r>
              <w:rPr>
                <w:sz w:val="20"/>
                <w:szCs w:val="20"/>
              </w:rPr>
              <w:t xml:space="preserve"> с другом выполняя физические упражнения</w:t>
            </w:r>
          </w:p>
          <w:p w:rsidR="00FC22E1" w:rsidRDefault="00FC22E1" w:rsidP="00AA7E3D">
            <w:pPr>
              <w:rPr>
                <w:sz w:val="20"/>
                <w:szCs w:val="20"/>
              </w:rPr>
            </w:pPr>
          </w:p>
        </w:tc>
        <w:tc>
          <w:tcPr>
            <w:tcW w:w="1919" w:type="dxa"/>
          </w:tcPr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FC22E1" w:rsidRDefault="0079491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импровизировать</w:t>
            </w:r>
          </w:p>
        </w:tc>
        <w:tc>
          <w:tcPr>
            <w:tcW w:w="1920" w:type="dxa"/>
            <w:gridSpan w:val="2"/>
          </w:tcPr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FC22E1" w:rsidRDefault="0079491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</w:t>
            </w:r>
          </w:p>
        </w:tc>
        <w:tc>
          <w:tcPr>
            <w:tcW w:w="1920" w:type="dxa"/>
          </w:tcPr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своё действие</w:t>
            </w:r>
          </w:p>
          <w:p w:rsidR="00FC22E1" w:rsidRDefault="00FC22E1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</w:tcPr>
          <w:p w:rsidR="00FC22E1" w:rsidRDefault="00354BC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C4BCB" w:rsidTr="00252952">
        <w:tc>
          <w:tcPr>
            <w:tcW w:w="2802" w:type="dxa"/>
          </w:tcPr>
          <w:p w:rsidR="00FC4BCB" w:rsidRDefault="00FC4BCB" w:rsidP="00FC4BC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6.Включение  в  систему  знаний.</w:t>
            </w:r>
          </w:p>
          <w:p w:rsidR="00670B4E" w:rsidRPr="00F44111" w:rsidRDefault="000F5E00" w:rsidP="00670B4E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Орг</w:t>
            </w:r>
            <w:r w:rsidR="00F44111"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анизует работу над </w:t>
            </w:r>
            <w:proofErr w:type="gramStart"/>
            <w:r w:rsidR="00F44111"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упражнениями</w:t>
            </w:r>
            <w:proofErr w:type="gramEnd"/>
            <w:r w:rsidR="00F44111"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в </w:t>
            </w: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 xml:space="preserve"> которых новое знание используется вместе с раннее изученными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а)- Мы  прошли  по  </w:t>
            </w:r>
            <w:proofErr w:type="gramStart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огородам</w:t>
            </w:r>
            <w:proofErr w:type="gramEnd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и  попали  в  посёлок  Загадочный.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Познакомь</w:t>
            </w:r>
            <w:r w:rsidR="003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тесь,  это  Галочка-</w:t>
            </w:r>
            <w:proofErr w:type="spellStart"/>
            <w:r w:rsidR="003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Сочинялочка</w:t>
            </w:r>
            <w:proofErr w:type="spellEnd"/>
            <w:r w:rsidR="00341971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.</w:t>
            </w: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Назвали  её  так  потому,  что  </w:t>
            </w: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любит  сочинять  загадки.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Миша  спросил,  все  ли  могут  сочинять  загадки?  Ребята,  как  вы  думаете,  что  ему  ответила  Галочк</w:t>
            </w:r>
            <w:proofErr w:type="gramStart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а-</w:t>
            </w:r>
            <w:proofErr w:type="gramEnd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Сочинялочка</w:t>
            </w:r>
            <w:proofErr w:type="spellEnd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?</w:t>
            </w:r>
          </w:p>
          <w:p w:rsidR="00FC4BCB" w:rsidRPr="00FC4BCB" w:rsidRDefault="00FC4BCB" w:rsidP="00FC4BCB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  вы  хотите  научиться  сочинять  загадки?</w:t>
            </w:r>
          </w:p>
          <w:p w:rsidR="00FC4BCB" w:rsidRPr="00FC4BCB" w:rsidRDefault="00FC4BCB" w:rsidP="00FC4BCB">
            <w:pPr>
              <w:suppressAutoHyphens/>
              <w:ind w:left="360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А  всё ли мы узнали для  того,  чтобы  сочинять?</w:t>
            </w:r>
          </w:p>
          <w:p w:rsidR="00FC4BCB" w:rsidRPr="00FC4BCB" w:rsidRDefault="00FC4BCB" w:rsidP="00FC4BCB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Проверим  себя.</w:t>
            </w:r>
          </w:p>
          <w:p w:rsidR="00FC4BCB" w:rsidRPr="00FC4BCB" w:rsidRDefault="00FC4BCB" w:rsidP="00FC4B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Условия</w:t>
            </w:r>
          </w:p>
          <w:p w:rsidR="00FC4BCB" w:rsidRPr="00FC4BCB" w:rsidRDefault="00FC4BCB" w:rsidP="00FC4BCB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1.Не  называем  прямо  задуманный  предмет,  а  называем  его,  </w:t>
            </w:r>
            <w:proofErr w:type="gramStart"/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по другому</w:t>
            </w:r>
            <w:proofErr w:type="gramEnd"/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или  оживляем  его.</w:t>
            </w:r>
          </w:p>
          <w:p w:rsidR="00FC4BCB" w:rsidRPr="00FC4BCB" w:rsidRDefault="00FC4BCB" w:rsidP="00FC4BCB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2.Загадку  составляем из  двух  частей:  тайна  и  ниточка  к  разгадке.</w:t>
            </w:r>
          </w:p>
          <w:p w:rsidR="00FC4BCB" w:rsidRPr="00FC4BCB" w:rsidRDefault="00FC4BCB" w:rsidP="00FC4BCB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3.Не забываем о рифме.</w:t>
            </w:r>
          </w:p>
          <w:p w:rsidR="000F5E00" w:rsidRPr="00F44111" w:rsidRDefault="000F5E00" w:rsidP="000F5E00">
            <w:pPr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  <w:t>Ставит цель:</w:t>
            </w:r>
          </w:p>
          <w:p w:rsidR="00FC4BCB" w:rsidRPr="00FC4BCB" w:rsidRDefault="00FC4BCB" w:rsidP="00FC4BCB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Давайте  попробуем  сами  сочинить  загадку  об  одуванчике. Рассмотрите  цветок. Какой  он? Какие  слова  можно  использовать  для  загадки? ( </w:t>
            </w:r>
            <w:r w:rsidRPr="00FC4BC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Жёлтый,  золотой,  шарик,  головка,  облачко,  парашют.)</w:t>
            </w:r>
          </w:p>
          <w:p w:rsidR="00FC4BCB" w:rsidRPr="00FC4BCB" w:rsidRDefault="00FC4BCB" w:rsidP="00FC4B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Галочка-</w:t>
            </w:r>
            <w:proofErr w:type="spellStart"/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Сочинялочка</w:t>
            </w:r>
            <w:proofErr w:type="spellEnd"/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предлагает  вам  1-ю строчку  загадки,  а  вы  попробуйте  </w:t>
            </w:r>
            <w:proofErr w:type="gramStart"/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>продолжить</w:t>
            </w:r>
            <w:proofErr w:type="gramEnd"/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 забывая  при  сочинении  выполнить  </w:t>
            </w:r>
            <w:r w:rsidRPr="00FC4B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условия: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8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8000"/>
                <w:sz w:val="20"/>
                <w:szCs w:val="20"/>
                <w:lang w:eastAsia="ar-SA"/>
              </w:rPr>
              <w:t>Держит  девочка  в  руке …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(</w:t>
            </w:r>
            <w:r w:rsidRPr="00FC4BCB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Облачко  на  стебельке.)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8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8000"/>
                <w:sz w:val="20"/>
                <w:szCs w:val="20"/>
                <w:lang w:eastAsia="ar-SA"/>
              </w:rPr>
              <w:t>В  огороде  у  дорожки …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(Стоит  солнышко  на  ножке.)</w:t>
            </w:r>
          </w:p>
          <w:p w:rsidR="000F5E00" w:rsidRPr="00F44111" w:rsidRDefault="000F5E00" w:rsidP="000F5E00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Организует проверку выполненного задания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proofErr w:type="gramStart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)П</w:t>
            </w:r>
            <w:proofErr w:type="gramEnd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р о в е р к а   в ы п о л н е н и я     р а б о т ы.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Проверим,  что  у  нас  получилось.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- Галочка-</w:t>
            </w:r>
            <w:proofErr w:type="spellStart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Сочинялочка</w:t>
            </w:r>
            <w:proofErr w:type="spellEnd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прощается  с  нами,  да  и  нам  пора  возвращаться,  но  если  вам  понравилось  путешествовать  по  огородам  Бабы  Яги,  мы  вскоре  опять сюда  вернёмся.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7</w:t>
            </w:r>
            <w:r w:rsidRPr="00FC4BCB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. Итог  </w:t>
            </w: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 </w:t>
            </w:r>
            <w:r w:rsidRPr="00FC4BCB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урока.</w:t>
            </w:r>
          </w:p>
          <w:p w:rsidR="000F5E00" w:rsidRPr="00F44111" w:rsidRDefault="000F5E00" w:rsidP="000F5E00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F44111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Организует рефлексию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- </w:t>
            </w: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Что  вы  знаете  о  загадках?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- Как  вы  </w:t>
            </w:r>
            <w:proofErr w:type="gramStart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думаете  всё  ли  вы  о  них  знаете</w:t>
            </w:r>
            <w:proofErr w:type="gramEnd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?</w:t>
            </w:r>
          </w:p>
          <w:p w:rsidR="00FC4BCB" w:rsidRDefault="00FC4BCB" w:rsidP="00FC4BCB">
            <w:pPr>
              <w:numPr>
                <w:ilvl w:val="0"/>
                <w:numId w:val="8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Какую  задачу  мы  поставим  перед  собой?</w:t>
            </w:r>
          </w:p>
          <w:p w:rsidR="00B97237" w:rsidRDefault="00B97237" w:rsidP="000F5E00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97237" w:rsidRDefault="00B97237" w:rsidP="000F5E00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B97237" w:rsidRDefault="00B97237" w:rsidP="000F5E00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0F5E00" w:rsidRPr="00156BAA" w:rsidRDefault="000F5E00" w:rsidP="000F5E00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156BAA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Организует обсуждение обобщающего вывода</w:t>
            </w:r>
          </w:p>
          <w:p w:rsidR="00FC4BCB" w:rsidRPr="00FC4BCB" w:rsidRDefault="00FC4BCB" w:rsidP="00FC4BCB">
            <w:pPr>
              <w:numPr>
                <w:ilvl w:val="0"/>
                <w:numId w:val="8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Вывод:</w:t>
            </w: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впереди у вас много  открытий,  много  новых  знаний. Помните, что  отгадка  прячется  в  загадке. Её можно  </w:t>
            </w: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отыскать, если  будешь  внимателен  к  описанию,  сравнению,  сопоставлению, не  пропустишь  намёк  или  иносказание.</w:t>
            </w:r>
          </w:p>
          <w:p w:rsidR="00FC4BCB" w:rsidRPr="00FC4BCB" w:rsidRDefault="00FC4BCB" w:rsidP="00FC4BCB">
            <w:pPr>
              <w:numPr>
                <w:ilvl w:val="0"/>
                <w:numId w:val="8"/>
              </w:num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Может у кого-</w:t>
            </w: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то не всё получилось и он оценит свою работу жёлтой фишкой</w:t>
            </w:r>
            <w:proofErr w:type="gramStart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,</w:t>
            </w:r>
            <w:proofErr w:type="gramEnd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а кто-то работал хорошо и поднимет зелёную фишку, а кто-то был просто великолепен и у него в руках будет красная фишка.</w:t>
            </w:r>
          </w:p>
          <w:p w:rsidR="00FC4BCB" w:rsidRDefault="00FC4BCB" w:rsidP="00FC4BC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b/>
                <w:color w:val="000000"/>
                <w:sz w:val="20"/>
                <w:szCs w:val="20"/>
                <w:lang w:eastAsia="ar-SA"/>
              </w:rPr>
              <w:t>8.Вхождение  в  проект.</w:t>
            </w:r>
          </w:p>
          <w:p w:rsidR="00341971" w:rsidRPr="00341971" w:rsidRDefault="00341971" w:rsidP="00341971">
            <w:pPr>
              <w:suppressAutoHyphens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56BAA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Объясняет сущность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56BAA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домашнего задания.</w:t>
            </w:r>
          </w:p>
          <w:p w:rsidR="000F5E00" w:rsidRPr="00156BAA" w:rsidRDefault="000F5E00" w:rsidP="000F5E00">
            <w:pPr>
              <w:suppressAutoHyphens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</w:pPr>
            <w:r w:rsidRPr="00156BAA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ar-SA"/>
              </w:rPr>
              <w:t>Вводит ребят в проект</w:t>
            </w:r>
          </w:p>
          <w:p w:rsidR="00FC4BCB" w:rsidRPr="00FC4BCB" w:rsidRDefault="00FC4BCB" w:rsidP="00FC4BCB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- Ребята,  у  меня  возникла  идея. Мне  </w:t>
            </w:r>
            <w:proofErr w:type="gramStart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захотелось  заниматься  сочинительством  загадок  я  думаю</w:t>
            </w:r>
            <w:proofErr w:type="gramEnd"/>
            <w:r w:rsidRPr="00FC4BC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,  что  и  вам? Тогда  давайте  «выпустим»  книгу  загадок.  Сами  сочиним,  проиллюстрируем. Кому  нравится  моё  предложение,  начинайте  дома  работу.</w:t>
            </w:r>
          </w:p>
          <w:p w:rsidR="00FC4BCB" w:rsidRDefault="00FC4BCB" w:rsidP="00FC22E1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Высказывают своё мнение</w:t>
            </w:r>
          </w:p>
          <w:p w:rsidR="00FC4BCB" w:rsidRPr="00341971" w:rsidRDefault="00341971" w:rsidP="00FC4BC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="00FC4BCB" w:rsidRPr="0034197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Надо  быть  наблюдательным, обладать  фантазией и воображением.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</w:t>
            </w:r>
          </w:p>
          <w:p w:rsidR="00FC4BCB" w:rsidRPr="00341971" w:rsidRDefault="00341971" w:rsidP="00FC4BC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="00FC4BCB" w:rsidRPr="0034197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Да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</w:t>
            </w: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sz w:val="20"/>
                <w:szCs w:val="20"/>
                <w:lang w:eastAsia="ar-SA"/>
              </w:rPr>
              <w:t>Читают</w:t>
            </w:r>
            <w:r w:rsidR="00341971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с экрана</w:t>
            </w:r>
            <w:r w:rsidRPr="00FC4BCB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341971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вслух цепочкой </w:t>
            </w:r>
            <w:r w:rsidRPr="00FC4BCB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хорошо  читающие  дети.</w:t>
            </w: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Принимают цель</w:t>
            </w: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Pr="00FC4BCB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Рассматривают цветок, описывают его</w:t>
            </w: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Сочиняют загадки</w:t>
            </w: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E4E2C" w:rsidRDefault="006E4E2C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E4E2C" w:rsidRDefault="006E4E2C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E4E2C" w:rsidRDefault="006E4E2C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E4E2C" w:rsidRDefault="006E4E2C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E4E2C" w:rsidRDefault="006E4E2C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E4E2C" w:rsidRDefault="006E4E2C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sz w:val="20"/>
                <w:szCs w:val="20"/>
                <w:lang w:eastAsia="ar-SA"/>
              </w:rPr>
              <w:t>Рассказывают  загадки, хлопают.</w:t>
            </w: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C4BCB" w:rsidRPr="00FC4BCB" w:rsidRDefault="00FC4BCB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C4BCB">
              <w:rPr>
                <w:rFonts w:ascii="Times New Roman" w:hAnsi="Times New Roman"/>
                <w:sz w:val="20"/>
                <w:szCs w:val="20"/>
                <w:lang w:eastAsia="ar-SA"/>
              </w:rPr>
              <w:t>Рассказывают.</w:t>
            </w: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Отвечают</w:t>
            </w:r>
          </w:p>
          <w:p w:rsidR="00FC4BCB" w:rsidRDefault="00341971" w:rsidP="00FC4BC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(Нет)</w:t>
            </w:r>
          </w:p>
          <w:p w:rsidR="00341971" w:rsidRPr="00341971" w:rsidRDefault="00341971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41971">
              <w:rPr>
                <w:rFonts w:ascii="Times New Roman" w:hAnsi="Times New Roman"/>
                <w:sz w:val="20"/>
                <w:szCs w:val="20"/>
                <w:lang w:eastAsia="ar-SA"/>
              </w:rPr>
              <w:t>Ставят перспективную задачу</w:t>
            </w:r>
          </w:p>
          <w:p w:rsidR="00FC4BCB" w:rsidRDefault="00341971" w:rsidP="00FC4BC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</w:t>
            </w:r>
            <w:r w:rsidR="00FC4BCB" w:rsidRPr="0034197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Узнать  ещё  больше  о  загадках  и </w:t>
            </w:r>
            <w:proofErr w:type="spellStart"/>
            <w:r w:rsidR="00FC4BCB" w:rsidRPr="0034197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т</w:t>
            </w:r>
            <w:proofErr w:type="gramStart"/>
            <w:r w:rsidR="00FC4BCB" w:rsidRPr="0034197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.д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</w:t>
            </w:r>
          </w:p>
          <w:p w:rsidR="00591968" w:rsidRDefault="00591968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591968" w:rsidRDefault="00591968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Слушают и соглашаются</w:t>
            </w: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Самооценка своей работы</w:t>
            </w: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B97237" w:rsidRPr="00B97237" w:rsidRDefault="00B97237" w:rsidP="00FC4BCB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Слушают и принимают предложение</w:t>
            </w:r>
          </w:p>
        </w:tc>
        <w:tc>
          <w:tcPr>
            <w:tcW w:w="1535" w:type="dxa"/>
          </w:tcPr>
          <w:p w:rsidR="00FC4BCB" w:rsidRDefault="00FC4BCB" w:rsidP="00AA7E3D">
            <w:pPr>
              <w:rPr>
                <w:sz w:val="20"/>
                <w:szCs w:val="20"/>
              </w:rPr>
            </w:pPr>
          </w:p>
          <w:p w:rsidR="00B61208" w:rsidRDefault="00B61208" w:rsidP="00AA7E3D">
            <w:pPr>
              <w:rPr>
                <w:sz w:val="20"/>
                <w:szCs w:val="20"/>
              </w:rPr>
            </w:pPr>
          </w:p>
          <w:p w:rsidR="00B61208" w:rsidRDefault="00B61208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Осознанно и произвольно строить речевое в</w:t>
            </w:r>
            <w:r w:rsidR="00E222C7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сказывание</w:t>
            </w: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E222C7" w:rsidRDefault="00E222C7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</w:p>
          <w:p w:rsidR="00621400" w:rsidRDefault="0062140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анализ объектов с целью составления загадки.</w:t>
            </w:r>
          </w:p>
          <w:p w:rsidR="00621400" w:rsidRDefault="00621400" w:rsidP="006214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строить </w:t>
            </w:r>
            <w:r>
              <w:rPr>
                <w:sz w:val="20"/>
                <w:szCs w:val="20"/>
              </w:rPr>
              <w:lastRenderedPageBreak/>
              <w:t>речевое высказывание</w:t>
            </w:r>
          </w:p>
          <w:p w:rsidR="00621400" w:rsidRDefault="00621400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виде загадки соблюдая рифму</w:t>
            </w: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177F6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Доказывать, аргументировать свою точку зрения</w:t>
            </w: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670B4E" w:rsidRDefault="00670B4E" w:rsidP="00670B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Осознанно и произвольно строить речевое высказывание</w:t>
            </w:r>
          </w:p>
          <w:p w:rsidR="00670B4E" w:rsidRDefault="00670B4E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Доказывать, аргументировать свою точку зрения</w:t>
            </w: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</w:p>
          <w:p w:rsidR="00177F66" w:rsidRDefault="00177F66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Входить в тему проекта</w:t>
            </w:r>
          </w:p>
        </w:tc>
        <w:tc>
          <w:tcPr>
            <w:tcW w:w="1920" w:type="dxa"/>
            <w:gridSpan w:val="2"/>
          </w:tcPr>
          <w:p w:rsidR="00FC4BCB" w:rsidRDefault="00FC4BCB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 и информацией с экрана, и друг с другом</w:t>
            </w: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</w:p>
          <w:p w:rsidR="008605FD" w:rsidRDefault="008605FD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Участвуют в обсуждении</w:t>
            </w:r>
          </w:p>
          <w:p w:rsidR="00CE1BDC" w:rsidRDefault="00CE1BD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 с ребятами</w:t>
            </w: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 с ребятами</w:t>
            </w:r>
          </w:p>
          <w:p w:rsidR="00CE1BDC" w:rsidRDefault="00CE1BD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Высказывают своё мнение и прислушиваются к мнению других</w:t>
            </w: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</w:p>
          <w:p w:rsidR="00CE1BDC" w:rsidRDefault="00CE1BDC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Взаимодействуют с учителем с ребятами</w:t>
            </w:r>
          </w:p>
        </w:tc>
        <w:tc>
          <w:tcPr>
            <w:tcW w:w="1919" w:type="dxa"/>
          </w:tcPr>
          <w:p w:rsidR="00FC4BCB" w:rsidRDefault="00FC4BCB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</w:p>
          <w:p w:rsidR="00794919" w:rsidRDefault="0079491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формулировать собственное мнение</w:t>
            </w:r>
          </w:p>
          <w:p w:rsidR="00794919" w:rsidRDefault="00794919" w:rsidP="00794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использовать речь для регуляции своего действия</w:t>
            </w: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Рефлексия своих действий</w:t>
            </w: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9E7BA7" w:rsidRDefault="009E7BA7" w:rsidP="00794919">
            <w:pPr>
              <w:rPr>
                <w:sz w:val="20"/>
                <w:szCs w:val="20"/>
              </w:rPr>
            </w:pPr>
          </w:p>
          <w:p w:rsidR="009E7BA7" w:rsidRDefault="009E7BA7" w:rsidP="00794919">
            <w:pPr>
              <w:rPr>
                <w:sz w:val="20"/>
                <w:szCs w:val="20"/>
              </w:rPr>
            </w:pPr>
          </w:p>
          <w:p w:rsidR="009E7BA7" w:rsidRDefault="009E7BA7" w:rsidP="00794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на слух речь учителя</w:t>
            </w:r>
          </w:p>
          <w:p w:rsidR="009E7BA7" w:rsidRDefault="009E7BA7" w:rsidP="00794919">
            <w:pPr>
              <w:rPr>
                <w:sz w:val="20"/>
                <w:szCs w:val="20"/>
              </w:rPr>
            </w:pPr>
          </w:p>
          <w:p w:rsidR="009E7BA7" w:rsidRDefault="009E7BA7" w:rsidP="00794919">
            <w:pPr>
              <w:rPr>
                <w:sz w:val="20"/>
                <w:szCs w:val="20"/>
              </w:rPr>
            </w:pPr>
          </w:p>
          <w:p w:rsidR="009E7BA7" w:rsidRDefault="009E7BA7" w:rsidP="00794919">
            <w:pPr>
              <w:rPr>
                <w:sz w:val="20"/>
                <w:szCs w:val="20"/>
              </w:rPr>
            </w:pPr>
          </w:p>
          <w:p w:rsidR="009E7BA7" w:rsidRDefault="009E7BA7" w:rsidP="00794919">
            <w:pPr>
              <w:rPr>
                <w:sz w:val="20"/>
                <w:szCs w:val="20"/>
              </w:rPr>
            </w:pPr>
          </w:p>
          <w:p w:rsidR="009E7BA7" w:rsidRDefault="009E7BA7" w:rsidP="00794919">
            <w:pPr>
              <w:rPr>
                <w:sz w:val="20"/>
                <w:szCs w:val="20"/>
              </w:rPr>
            </w:pPr>
          </w:p>
          <w:p w:rsidR="009E7BA7" w:rsidRDefault="009E7BA7" w:rsidP="00794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Рефлексия своей работы</w:t>
            </w: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794919" w:rsidRDefault="00794919" w:rsidP="00794919">
            <w:pPr>
              <w:rPr>
                <w:sz w:val="20"/>
                <w:szCs w:val="20"/>
              </w:rPr>
            </w:pPr>
          </w:p>
          <w:p w:rsidR="00B40EFA" w:rsidRDefault="00B40EFA" w:rsidP="00B40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на слух речь учителя</w:t>
            </w:r>
          </w:p>
          <w:p w:rsidR="00B40EFA" w:rsidRDefault="00B40EFA" w:rsidP="0079491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</w:tcPr>
          <w:p w:rsidR="00FC4BCB" w:rsidRDefault="00FC4BCB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Контролируют правильность</w:t>
            </w: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Контролируют правильность</w:t>
            </w: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FC4BCB" w:rsidRDefault="00FC4BCB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свое действие</w:t>
            </w:r>
          </w:p>
          <w:p w:rsidR="009E7BA7" w:rsidRDefault="009E7BA7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Вносить необходимые коррективы</w:t>
            </w: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9E7BA7" w:rsidP="00AA7E3D">
            <w:pPr>
              <w:rPr>
                <w:sz w:val="20"/>
                <w:szCs w:val="20"/>
              </w:rPr>
            </w:pPr>
          </w:p>
          <w:p w:rsidR="009E7BA7" w:rsidRDefault="00B40EFA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контроль по результату</w:t>
            </w: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Осуществлять  итоговый контроль</w:t>
            </w: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</w:p>
          <w:p w:rsidR="00B40EFA" w:rsidRDefault="00B40EFA" w:rsidP="00AA7E3D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планировать</w:t>
            </w:r>
          </w:p>
        </w:tc>
        <w:tc>
          <w:tcPr>
            <w:tcW w:w="786" w:type="dxa"/>
          </w:tcPr>
          <w:p w:rsidR="00354BC9" w:rsidRDefault="003C0C7F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</w:p>
          <w:p w:rsidR="00354BC9" w:rsidRDefault="00354BC9" w:rsidP="00AA7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BC23BB" w:rsidRPr="00BC23BB" w:rsidRDefault="00BC23BB" w:rsidP="00AA7E3D">
      <w:pPr>
        <w:spacing w:line="240" w:lineRule="auto"/>
      </w:pPr>
    </w:p>
    <w:sectPr w:rsidR="00BC23BB" w:rsidRPr="00BC23BB" w:rsidSect="00AA7E3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26024F8D"/>
    <w:multiLevelType w:val="hybridMultilevel"/>
    <w:tmpl w:val="40022008"/>
    <w:lvl w:ilvl="0" w:tplc="4738C222">
      <w:start w:val="1"/>
      <w:numFmt w:val="decimal"/>
      <w:lvlText w:val="%1)"/>
      <w:lvlJc w:val="left"/>
      <w:pPr>
        <w:ind w:left="45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3E"/>
    <w:rsid w:val="00031AD2"/>
    <w:rsid w:val="00065410"/>
    <w:rsid w:val="00070402"/>
    <w:rsid w:val="000E6658"/>
    <w:rsid w:val="000F167C"/>
    <w:rsid w:val="000F5E00"/>
    <w:rsid w:val="00107ED0"/>
    <w:rsid w:val="001529A7"/>
    <w:rsid w:val="00156BAA"/>
    <w:rsid w:val="0017588C"/>
    <w:rsid w:val="00177F66"/>
    <w:rsid w:val="001843E2"/>
    <w:rsid w:val="001C2A81"/>
    <w:rsid w:val="001C5A9C"/>
    <w:rsid w:val="001D705F"/>
    <w:rsid w:val="001E1458"/>
    <w:rsid w:val="001F48DC"/>
    <w:rsid w:val="0023063E"/>
    <w:rsid w:val="00252952"/>
    <w:rsid w:val="002E0A07"/>
    <w:rsid w:val="0030763E"/>
    <w:rsid w:val="00330D64"/>
    <w:rsid w:val="00334DB4"/>
    <w:rsid w:val="00341971"/>
    <w:rsid w:val="00354BC9"/>
    <w:rsid w:val="00357A6F"/>
    <w:rsid w:val="0036592C"/>
    <w:rsid w:val="003C0C7F"/>
    <w:rsid w:val="00432567"/>
    <w:rsid w:val="00436740"/>
    <w:rsid w:val="004906AD"/>
    <w:rsid w:val="004A1B54"/>
    <w:rsid w:val="00500CC3"/>
    <w:rsid w:val="00591968"/>
    <w:rsid w:val="005B552F"/>
    <w:rsid w:val="005F6FFA"/>
    <w:rsid w:val="00621400"/>
    <w:rsid w:val="00641971"/>
    <w:rsid w:val="00670B4E"/>
    <w:rsid w:val="006E4E2C"/>
    <w:rsid w:val="0072358D"/>
    <w:rsid w:val="00735956"/>
    <w:rsid w:val="00741ECC"/>
    <w:rsid w:val="007442E4"/>
    <w:rsid w:val="00745E95"/>
    <w:rsid w:val="00746B0D"/>
    <w:rsid w:val="00794919"/>
    <w:rsid w:val="007A026F"/>
    <w:rsid w:val="007E7CA2"/>
    <w:rsid w:val="008605FD"/>
    <w:rsid w:val="0087218D"/>
    <w:rsid w:val="00987B8C"/>
    <w:rsid w:val="009E7BA7"/>
    <w:rsid w:val="009E7FFC"/>
    <w:rsid w:val="00A7772B"/>
    <w:rsid w:val="00A9622F"/>
    <w:rsid w:val="00AA7E3D"/>
    <w:rsid w:val="00B00B43"/>
    <w:rsid w:val="00B40EFA"/>
    <w:rsid w:val="00B61208"/>
    <w:rsid w:val="00B9271C"/>
    <w:rsid w:val="00B97237"/>
    <w:rsid w:val="00BC23BB"/>
    <w:rsid w:val="00C65E97"/>
    <w:rsid w:val="00CB7FA1"/>
    <w:rsid w:val="00CE1BDC"/>
    <w:rsid w:val="00CE4B1F"/>
    <w:rsid w:val="00CF6014"/>
    <w:rsid w:val="00D72760"/>
    <w:rsid w:val="00E222C7"/>
    <w:rsid w:val="00E30E88"/>
    <w:rsid w:val="00E45EB5"/>
    <w:rsid w:val="00E7539E"/>
    <w:rsid w:val="00E93CDD"/>
    <w:rsid w:val="00EC3D7F"/>
    <w:rsid w:val="00EE1280"/>
    <w:rsid w:val="00F44111"/>
    <w:rsid w:val="00F474A3"/>
    <w:rsid w:val="00F80EE5"/>
    <w:rsid w:val="00FA49D2"/>
    <w:rsid w:val="00FC22E1"/>
    <w:rsid w:val="00FC4BCB"/>
    <w:rsid w:val="00FE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3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306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3063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23063E"/>
    <w:pPr>
      <w:spacing w:line="22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23063E"/>
    <w:pPr>
      <w:spacing w:line="241" w:lineRule="atLeast"/>
    </w:pPr>
    <w:rPr>
      <w:rFonts w:cstheme="minorBidi"/>
      <w:color w:val="auto"/>
    </w:rPr>
  </w:style>
  <w:style w:type="character" w:customStyle="1" w:styleId="A10">
    <w:name w:val="A1"/>
    <w:uiPriority w:val="99"/>
    <w:rsid w:val="0023063E"/>
    <w:rPr>
      <w:rFonts w:cs="Myriad Pro"/>
      <w:color w:val="000000"/>
      <w:sz w:val="40"/>
      <w:szCs w:val="40"/>
    </w:rPr>
  </w:style>
  <w:style w:type="paragraph" w:customStyle="1" w:styleId="Pa7">
    <w:name w:val="Pa7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23063E"/>
    <w:pPr>
      <w:spacing w:line="23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23063E"/>
    <w:pPr>
      <w:spacing w:line="19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23063E"/>
    <w:pPr>
      <w:spacing w:line="16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23063E"/>
    <w:pPr>
      <w:spacing w:line="15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23063E"/>
    <w:pPr>
      <w:spacing w:line="15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23063E"/>
    <w:pPr>
      <w:spacing w:line="151" w:lineRule="atLeast"/>
    </w:pPr>
    <w:rPr>
      <w:rFonts w:cstheme="minorBidi"/>
      <w:color w:val="auto"/>
    </w:rPr>
  </w:style>
  <w:style w:type="table" w:styleId="a4">
    <w:name w:val="Table Grid"/>
    <w:basedOn w:val="a1"/>
    <w:uiPriority w:val="59"/>
    <w:rsid w:val="00BC2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77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3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306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3063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23063E"/>
    <w:pPr>
      <w:spacing w:line="22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23063E"/>
    <w:pPr>
      <w:spacing w:line="241" w:lineRule="atLeast"/>
    </w:pPr>
    <w:rPr>
      <w:rFonts w:cstheme="minorBidi"/>
      <w:color w:val="auto"/>
    </w:rPr>
  </w:style>
  <w:style w:type="character" w:customStyle="1" w:styleId="A10">
    <w:name w:val="A1"/>
    <w:uiPriority w:val="99"/>
    <w:rsid w:val="0023063E"/>
    <w:rPr>
      <w:rFonts w:cs="Myriad Pro"/>
      <w:color w:val="000000"/>
      <w:sz w:val="40"/>
      <w:szCs w:val="40"/>
    </w:rPr>
  </w:style>
  <w:style w:type="paragraph" w:customStyle="1" w:styleId="Pa7">
    <w:name w:val="Pa7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23063E"/>
    <w:pPr>
      <w:spacing w:line="23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23063E"/>
    <w:pPr>
      <w:spacing w:line="19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23063E"/>
    <w:pPr>
      <w:spacing w:line="16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23063E"/>
    <w:pPr>
      <w:spacing w:line="21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23063E"/>
    <w:pPr>
      <w:spacing w:line="15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23063E"/>
    <w:pPr>
      <w:spacing w:line="15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23063E"/>
    <w:pPr>
      <w:spacing w:line="151" w:lineRule="atLeast"/>
    </w:pPr>
    <w:rPr>
      <w:rFonts w:cstheme="minorBidi"/>
      <w:color w:val="auto"/>
    </w:rPr>
  </w:style>
  <w:style w:type="table" w:styleId="a4">
    <w:name w:val="Table Grid"/>
    <w:basedOn w:val="a1"/>
    <w:uiPriority w:val="59"/>
    <w:rsid w:val="00BC2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77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16</Pages>
  <Words>3420</Words>
  <Characters>19497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14</cp:revision>
  <dcterms:created xsi:type="dcterms:W3CDTF">2012-01-28T18:15:00Z</dcterms:created>
  <dcterms:modified xsi:type="dcterms:W3CDTF">2012-02-02T11:09:00Z</dcterms:modified>
</cp:coreProperties>
</file>